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55979F9" w14:textId="162D15EE" w:rsidR="00574654" w:rsidRPr="00444B8F" w:rsidRDefault="00CB6310" w:rsidP="007A5E21">
      <w:pPr>
        <w:pBdr>
          <w:top w:val="single" w:sz="4" w:space="1" w:color="000000"/>
          <w:left w:val="single" w:sz="4" w:space="3" w:color="000000"/>
          <w:bottom w:val="single" w:sz="4" w:space="1" w:color="000000"/>
          <w:right w:val="single" w:sz="4" w:space="0" w:color="000000"/>
        </w:pBdr>
        <w:spacing w:after="120"/>
        <w:ind w:left="-284" w:right="98"/>
        <w:jc w:val="center"/>
        <w:rPr>
          <w:rFonts w:asciiTheme="minorHAnsi" w:hAnsiTheme="minorHAnsi"/>
          <w:sz w:val="22"/>
          <w:lang w:val="en-US"/>
        </w:rPr>
      </w:pPr>
      <w:r>
        <w:rPr>
          <w:rFonts w:asciiTheme="minorHAnsi" w:hAnsiTheme="minorHAnsi"/>
          <w:caps/>
          <w:sz w:val="28"/>
          <w:szCs w:val="26"/>
          <w:lang w:val="en"/>
        </w:rPr>
        <w:br/>
      </w:r>
      <w:r w:rsidR="00BA2590">
        <w:rPr>
          <w:rFonts w:asciiTheme="minorHAnsi" w:hAnsiTheme="minorHAnsi"/>
          <w:b/>
          <w:bCs/>
          <w:caps/>
          <w:sz w:val="28"/>
          <w:szCs w:val="26"/>
          <w:lang w:val="en"/>
        </w:rPr>
        <w:t xml:space="preserve">Awarding </w:t>
      </w:r>
      <w:r w:rsidR="00D509EA">
        <w:rPr>
          <w:rFonts w:asciiTheme="minorHAnsi" w:hAnsiTheme="minorHAnsi"/>
          <w:b/>
          <w:bCs/>
          <w:caps/>
          <w:sz w:val="28"/>
          <w:szCs w:val="26"/>
          <w:lang w:val="en"/>
        </w:rPr>
        <w:t>Procedure report</w:t>
      </w:r>
      <w:r>
        <w:rPr>
          <w:rFonts w:asciiTheme="minorHAnsi" w:hAnsiTheme="minorHAnsi"/>
          <w:b/>
          <w:bCs/>
          <w:caps/>
          <w:sz w:val="28"/>
          <w:szCs w:val="26"/>
          <w:lang w:val="en"/>
        </w:rPr>
        <w:t xml:space="preserve"> </w:t>
      </w:r>
      <w:r w:rsidR="00D509EA">
        <w:rPr>
          <w:rFonts w:asciiTheme="minorHAnsi" w:hAnsiTheme="minorHAnsi"/>
          <w:b/>
          <w:bCs/>
          <w:caps/>
          <w:sz w:val="28"/>
          <w:szCs w:val="26"/>
          <w:lang w:val="en"/>
        </w:rPr>
        <w:br/>
      </w:r>
      <w:r>
        <w:rPr>
          <w:rFonts w:asciiTheme="minorHAnsi" w:hAnsiTheme="minorHAnsi"/>
          <w:b/>
          <w:bCs/>
          <w:caps/>
          <w:sz w:val="28"/>
          <w:szCs w:val="26"/>
          <w:lang w:val="en"/>
        </w:rPr>
        <w:t>for contract</w:t>
      </w:r>
      <w:r w:rsidR="00BA2590">
        <w:rPr>
          <w:rFonts w:asciiTheme="minorHAnsi" w:hAnsiTheme="minorHAnsi"/>
          <w:b/>
          <w:bCs/>
          <w:caps/>
          <w:sz w:val="28"/>
          <w:szCs w:val="26"/>
          <w:lang w:val="en"/>
        </w:rPr>
        <w:t xml:space="preserve">S </w:t>
      </w:r>
      <w:r w:rsidR="00C46D34">
        <w:rPr>
          <w:rFonts w:asciiTheme="minorHAnsi" w:hAnsiTheme="minorHAnsi"/>
          <w:b/>
          <w:bCs/>
          <w:caps/>
          <w:sz w:val="28"/>
          <w:szCs w:val="26"/>
          <w:lang w:val="en"/>
        </w:rPr>
        <w:t>of betwe</w:t>
      </w:r>
      <w:r w:rsidR="00444B8F">
        <w:rPr>
          <w:rFonts w:asciiTheme="minorHAnsi" w:hAnsiTheme="minorHAnsi"/>
          <w:b/>
          <w:bCs/>
          <w:caps/>
          <w:sz w:val="28"/>
          <w:szCs w:val="26"/>
          <w:lang w:val="en"/>
        </w:rPr>
        <w:t>en €40,000 and €200,000 exc. VAT</w:t>
      </w:r>
      <w:r w:rsidR="00C46D34">
        <w:rPr>
          <w:rFonts w:asciiTheme="minorHAnsi" w:hAnsiTheme="minorHAnsi"/>
          <w:caps/>
          <w:sz w:val="28"/>
          <w:szCs w:val="26"/>
          <w:lang w:val="en"/>
        </w:rPr>
        <w:br/>
      </w:r>
    </w:p>
    <w:p w14:paraId="54A9043F" w14:textId="490E6B84" w:rsidR="003C7644" w:rsidRDefault="00B25420" w:rsidP="006868C9">
      <w:pPr>
        <w:spacing w:before="600"/>
        <w:ind w:left="-284"/>
      </w:pPr>
      <w:r>
        <w:rPr>
          <w:rFonts w:ascii="Calibri" w:hAnsi="Calibri"/>
          <w:smallCaps/>
          <w:sz w:val="22"/>
          <w:lang w:val="en"/>
        </w:rPr>
        <w:t>General identification of the contract</w:t>
      </w:r>
    </w:p>
    <w:tbl>
      <w:tblPr>
        <w:tblW w:w="9506" w:type="dxa"/>
        <w:tblInd w:w="-426" w:type="dxa"/>
        <w:tblLayout w:type="fixed"/>
        <w:tblCellMar>
          <w:left w:w="70" w:type="dxa"/>
          <w:right w:w="70" w:type="dxa"/>
        </w:tblCellMar>
        <w:tblLook w:val="0000" w:firstRow="0" w:lastRow="0" w:firstColumn="0" w:lastColumn="0" w:noHBand="0" w:noVBand="0"/>
      </w:tblPr>
      <w:tblGrid>
        <w:gridCol w:w="2557"/>
        <w:gridCol w:w="4683"/>
        <w:gridCol w:w="2266"/>
      </w:tblGrid>
      <w:tr w:rsidR="003C7644" w:rsidRPr="001070FC" w14:paraId="52F51EE3" w14:textId="77777777" w:rsidTr="00E62A06">
        <w:trPr>
          <w:trHeight w:val="452"/>
        </w:trPr>
        <w:tc>
          <w:tcPr>
            <w:tcW w:w="2557" w:type="dxa"/>
            <w:tcBorders>
              <w:top w:val="single" w:sz="4" w:space="0" w:color="auto"/>
              <w:left w:val="single" w:sz="4" w:space="0" w:color="auto"/>
              <w:bottom w:val="single" w:sz="4" w:space="0" w:color="000000"/>
            </w:tcBorders>
            <w:vAlign w:val="center"/>
          </w:tcPr>
          <w:p w14:paraId="7314C6F7" w14:textId="7B1DA9E1" w:rsidR="003C7644" w:rsidRPr="00FA65D3" w:rsidRDefault="003C7644" w:rsidP="00A770E5">
            <w:pPr>
              <w:rPr>
                <w:rFonts w:asciiTheme="minorHAnsi" w:hAnsiTheme="minorHAnsi"/>
                <w:sz w:val="22"/>
                <w:szCs w:val="22"/>
              </w:rPr>
            </w:pPr>
            <w:r>
              <w:rPr>
                <w:rFonts w:asciiTheme="minorHAnsi" w:hAnsiTheme="minorHAnsi"/>
                <w:sz w:val="22"/>
                <w:szCs w:val="22"/>
                <w:lang w:val="en"/>
              </w:rPr>
              <w:t>Object of the contract</w:t>
            </w:r>
          </w:p>
        </w:tc>
        <w:tc>
          <w:tcPr>
            <w:tcW w:w="6949" w:type="dxa"/>
            <w:gridSpan w:val="2"/>
            <w:tcBorders>
              <w:top w:val="single" w:sz="4" w:space="0" w:color="auto"/>
              <w:left w:val="single" w:sz="4" w:space="0" w:color="000000"/>
              <w:bottom w:val="single" w:sz="4" w:space="0" w:color="000000"/>
              <w:right w:val="single" w:sz="4" w:space="0" w:color="auto"/>
            </w:tcBorders>
            <w:vAlign w:val="center"/>
          </w:tcPr>
          <w:p w14:paraId="7F21E903" w14:textId="6ECD49AD" w:rsidR="003C7644" w:rsidRPr="001070FC" w:rsidRDefault="00994B56" w:rsidP="003873BE">
            <w:pPr>
              <w:snapToGrid w:val="0"/>
              <w:rPr>
                <w:rFonts w:asciiTheme="minorHAnsi" w:hAnsiTheme="minorHAnsi"/>
                <w:sz w:val="24"/>
                <w:szCs w:val="22"/>
              </w:rPr>
            </w:pPr>
            <w:r w:rsidRPr="00994B56">
              <w:rPr>
                <w:rFonts w:ascii="Calibri" w:hAnsi="Calibri"/>
                <w:sz w:val="22"/>
                <w:lang w:val="en"/>
              </w:rPr>
              <w:t>Policy and technical support for the repowering of 1st generation wind power plants in Sri Lanka</w:t>
            </w:r>
            <w:r>
              <w:rPr>
                <w:rFonts w:ascii="Calibri" w:hAnsi="Calibri"/>
                <w:sz w:val="22"/>
                <w:lang w:val="en"/>
              </w:rPr>
              <w:t>.</w:t>
            </w:r>
          </w:p>
        </w:tc>
      </w:tr>
      <w:tr w:rsidR="003C7644" w:rsidRPr="001070FC" w14:paraId="0A4448CD" w14:textId="77777777" w:rsidTr="00C71480">
        <w:trPr>
          <w:trHeight w:val="392"/>
        </w:trPr>
        <w:tc>
          <w:tcPr>
            <w:tcW w:w="2557" w:type="dxa"/>
            <w:tcBorders>
              <w:top w:val="single" w:sz="4" w:space="0" w:color="auto"/>
              <w:left w:val="single" w:sz="4" w:space="0" w:color="auto"/>
              <w:bottom w:val="single" w:sz="4" w:space="0" w:color="000000"/>
            </w:tcBorders>
          </w:tcPr>
          <w:p w14:paraId="20AEBB9D" w14:textId="1B8D83BE" w:rsidR="003C7644" w:rsidRPr="00444B8F" w:rsidRDefault="003C7644" w:rsidP="002838B0">
            <w:pPr>
              <w:rPr>
                <w:rFonts w:asciiTheme="minorHAnsi" w:hAnsiTheme="minorHAnsi"/>
                <w:sz w:val="22"/>
                <w:szCs w:val="22"/>
                <w:lang w:val="en-US"/>
              </w:rPr>
            </w:pPr>
            <w:r>
              <w:rPr>
                <w:rFonts w:asciiTheme="minorHAnsi" w:hAnsiTheme="minorHAnsi"/>
                <w:sz w:val="22"/>
                <w:szCs w:val="22"/>
                <w:lang w:val="en"/>
              </w:rPr>
              <w:t xml:space="preserve">Contract number </w:t>
            </w:r>
            <w:r>
              <w:rPr>
                <w:rFonts w:asciiTheme="minorHAnsi" w:hAnsiTheme="minorHAnsi"/>
                <w:sz w:val="22"/>
                <w:szCs w:val="22"/>
                <w:lang w:val="en"/>
              </w:rPr>
              <w:br/>
              <w:t>(ATLAS or Cronos)</w:t>
            </w:r>
          </w:p>
        </w:tc>
        <w:tc>
          <w:tcPr>
            <w:tcW w:w="6949" w:type="dxa"/>
            <w:gridSpan w:val="2"/>
            <w:tcBorders>
              <w:top w:val="single" w:sz="4" w:space="0" w:color="auto"/>
              <w:left w:val="single" w:sz="4" w:space="0" w:color="000000"/>
              <w:bottom w:val="single" w:sz="4" w:space="0" w:color="000000"/>
              <w:right w:val="single" w:sz="4" w:space="0" w:color="auto"/>
            </w:tcBorders>
            <w:vAlign w:val="center"/>
          </w:tcPr>
          <w:p w14:paraId="6A604502" w14:textId="3BEF893D" w:rsidR="003C7644" w:rsidRPr="001070FC" w:rsidRDefault="008E5D43" w:rsidP="003873BE">
            <w:pPr>
              <w:snapToGrid w:val="0"/>
              <w:rPr>
                <w:rFonts w:asciiTheme="minorHAnsi" w:hAnsiTheme="minorHAnsi"/>
                <w:sz w:val="24"/>
                <w:szCs w:val="22"/>
              </w:rPr>
            </w:pPr>
            <w:r w:rsidRPr="008E5D43">
              <w:rPr>
                <w:rFonts w:ascii="Calibri" w:hAnsi="Calibri"/>
                <w:sz w:val="22"/>
                <w:lang w:val="en"/>
              </w:rPr>
              <w:t>25-MR-7300</w:t>
            </w:r>
          </w:p>
        </w:tc>
      </w:tr>
      <w:tr w:rsidR="003016D9" w:rsidRPr="001070FC" w14:paraId="68382D89" w14:textId="77777777" w:rsidTr="007A5E21">
        <w:trPr>
          <w:trHeight w:val="413"/>
        </w:trPr>
        <w:tc>
          <w:tcPr>
            <w:tcW w:w="2557" w:type="dxa"/>
            <w:tcBorders>
              <w:top w:val="single" w:sz="4" w:space="0" w:color="auto"/>
              <w:left w:val="single" w:sz="4" w:space="0" w:color="auto"/>
              <w:bottom w:val="single" w:sz="4" w:space="0" w:color="000000"/>
            </w:tcBorders>
            <w:vAlign w:val="center"/>
          </w:tcPr>
          <w:p w14:paraId="2C855C2E" w14:textId="69C9DEAC" w:rsidR="003016D9" w:rsidRPr="00FA65D3" w:rsidRDefault="003016D9" w:rsidP="007A5E21">
            <w:pPr>
              <w:rPr>
                <w:rFonts w:asciiTheme="minorHAnsi" w:hAnsiTheme="minorHAnsi"/>
                <w:sz w:val="22"/>
                <w:szCs w:val="22"/>
              </w:rPr>
            </w:pPr>
            <w:r>
              <w:rPr>
                <w:rFonts w:asciiTheme="minorHAnsi" w:hAnsiTheme="minorHAnsi"/>
                <w:sz w:val="22"/>
                <w:szCs w:val="22"/>
                <w:lang w:val="en"/>
              </w:rPr>
              <w:t xml:space="preserve">Purchasing category </w:t>
            </w:r>
          </w:p>
        </w:tc>
        <w:tc>
          <w:tcPr>
            <w:tcW w:w="6949" w:type="dxa"/>
            <w:gridSpan w:val="2"/>
            <w:tcBorders>
              <w:top w:val="single" w:sz="4" w:space="0" w:color="auto"/>
              <w:left w:val="single" w:sz="4" w:space="0" w:color="000000"/>
              <w:bottom w:val="single" w:sz="4" w:space="0" w:color="000000"/>
              <w:right w:val="single" w:sz="4" w:space="0" w:color="auto"/>
            </w:tcBorders>
            <w:vAlign w:val="center"/>
          </w:tcPr>
          <w:p w14:paraId="132E09BC" w14:textId="3E8E3960" w:rsidR="003016D9" w:rsidRPr="006B688E" w:rsidRDefault="003A7DCF" w:rsidP="003A7DCF">
            <w:pPr>
              <w:snapToGrid w:val="0"/>
              <w:rPr>
                <w:rFonts w:ascii="Calibri" w:hAnsi="Calibri"/>
                <w:sz w:val="22"/>
                <w:highlight w:val="lightGray"/>
              </w:rPr>
            </w:pPr>
            <w:r w:rsidRPr="003A7DCF">
              <w:rPr>
                <w:rFonts w:asciiTheme="minorHAnsi" w:hAnsiTheme="minorHAnsi"/>
                <w:b/>
                <w:bCs/>
                <w:smallCaps/>
                <w:sz w:val="24"/>
                <w:lang w:val="en"/>
              </w:rPr>
              <w:t>Services</w:t>
            </w:r>
          </w:p>
        </w:tc>
      </w:tr>
      <w:tr w:rsidR="003C7644" w:rsidRPr="00222248" w14:paraId="7E19C705" w14:textId="77777777" w:rsidTr="00E62A06">
        <w:tc>
          <w:tcPr>
            <w:tcW w:w="2557" w:type="dxa"/>
            <w:tcBorders>
              <w:top w:val="single" w:sz="4" w:space="0" w:color="000000"/>
              <w:left w:val="single" w:sz="4" w:space="0" w:color="auto"/>
              <w:bottom w:val="single" w:sz="4" w:space="0" w:color="auto"/>
            </w:tcBorders>
          </w:tcPr>
          <w:p w14:paraId="78A9A999" w14:textId="77777777" w:rsidR="003C7644" w:rsidRPr="00FA65D3" w:rsidRDefault="003C7644" w:rsidP="003873BE">
            <w:pPr>
              <w:rPr>
                <w:rFonts w:asciiTheme="minorHAnsi" w:hAnsiTheme="minorHAnsi"/>
                <w:b/>
                <w:caps/>
                <w:sz w:val="22"/>
                <w:szCs w:val="22"/>
              </w:rPr>
            </w:pPr>
            <w:r>
              <w:rPr>
                <w:rFonts w:asciiTheme="minorHAnsi" w:hAnsiTheme="minorHAnsi"/>
                <w:b/>
                <w:bCs/>
                <w:caps/>
                <w:sz w:val="22"/>
                <w:szCs w:val="22"/>
                <w:lang w:val="en"/>
              </w:rPr>
              <w:t>Preferred candidate</w:t>
            </w:r>
          </w:p>
        </w:tc>
        <w:tc>
          <w:tcPr>
            <w:tcW w:w="6949" w:type="dxa"/>
            <w:gridSpan w:val="2"/>
            <w:tcBorders>
              <w:top w:val="single" w:sz="4" w:space="0" w:color="000000"/>
              <w:left w:val="single" w:sz="4" w:space="0" w:color="000000"/>
              <w:bottom w:val="single" w:sz="4" w:space="0" w:color="auto"/>
              <w:right w:val="single" w:sz="4" w:space="0" w:color="auto"/>
            </w:tcBorders>
            <w:vAlign w:val="center"/>
          </w:tcPr>
          <w:p w14:paraId="1FDC5D94" w14:textId="0DE1C4A1" w:rsidR="003C7644" w:rsidRPr="00444B8F" w:rsidRDefault="003C7644" w:rsidP="003873BE">
            <w:pPr>
              <w:snapToGrid w:val="0"/>
              <w:spacing w:before="120" w:after="120" w:line="240" w:lineRule="auto"/>
              <w:rPr>
                <w:b/>
                <w:lang w:val="en-US"/>
              </w:rPr>
            </w:pPr>
            <w:r>
              <w:rPr>
                <w:b/>
                <w:bCs/>
                <w:lang w:val="en"/>
              </w:rPr>
              <w:t xml:space="preserve">Co-contracting party’s name: </w:t>
            </w:r>
            <w:r w:rsidR="0032113B" w:rsidRPr="0032113B">
              <w:rPr>
                <w:rFonts w:ascii="Calibri" w:hAnsi="Calibri"/>
                <w:b/>
                <w:bCs/>
                <w:sz w:val="22"/>
                <w:highlight w:val="yellow"/>
                <w:lang w:val="en"/>
              </w:rPr>
              <w:t>TBC</w:t>
            </w:r>
          </w:p>
          <w:p w14:paraId="63FEA824" w14:textId="77777777" w:rsidR="003C7644" w:rsidRPr="00444B8F" w:rsidRDefault="003C7644" w:rsidP="003873BE">
            <w:pPr>
              <w:snapToGrid w:val="0"/>
              <w:spacing w:after="60" w:line="240" w:lineRule="auto"/>
              <w:rPr>
                <w:lang w:val="en-US"/>
              </w:rPr>
            </w:pPr>
            <w:r>
              <w:rPr>
                <w:lang w:val="en"/>
              </w:rPr>
              <w:t xml:space="preserve">Registration number: </w:t>
            </w:r>
            <w:r>
              <w:rPr>
                <w:rFonts w:ascii="Calibri" w:hAnsi="Calibri"/>
                <w:sz w:val="22"/>
                <w:highlight w:val="lightGray"/>
                <w:lang w:val="en"/>
              </w:rPr>
              <w:t>XXXXXX</w:t>
            </w:r>
          </w:p>
          <w:p w14:paraId="36E4AEFC" w14:textId="05CEA1FD" w:rsidR="003C7644" w:rsidRPr="00444B8F" w:rsidRDefault="003C7644" w:rsidP="00742146">
            <w:pPr>
              <w:snapToGrid w:val="0"/>
              <w:spacing w:line="240" w:lineRule="auto"/>
              <w:rPr>
                <w:i/>
                <w:sz w:val="16"/>
                <w:lang w:val="en-US"/>
              </w:rPr>
            </w:pPr>
            <w:r>
              <w:rPr>
                <w:i/>
                <w:iCs/>
                <w:sz w:val="16"/>
                <w:lang w:val="en"/>
              </w:rPr>
              <w:t>Note: Check that the company has an official registration number (SIRET or equivalent in the company’s country of origin)</w:t>
            </w:r>
          </w:p>
        </w:tc>
      </w:tr>
      <w:tr w:rsidR="003C7644" w:rsidRPr="001070FC" w14:paraId="383FE2F3" w14:textId="77777777" w:rsidTr="00E62A06">
        <w:trPr>
          <w:cantSplit/>
        </w:trPr>
        <w:tc>
          <w:tcPr>
            <w:tcW w:w="2557" w:type="dxa"/>
            <w:vMerge w:val="restart"/>
            <w:tcBorders>
              <w:top w:val="single" w:sz="4" w:space="0" w:color="auto"/>
              <w:left w:val="single" w:sz="4" w:space="0" w:color="auto"/>
            </w:tcBorders>
          </w:tcPr>
          <w:p w14:paraId="3DF503FA" w14:textId="1CD03E8B" w:rsidR="003C7644" w:rsidRPr="00444B8F" w:rsidRDefault="003C7644" w:rsidP="003016D9">
            <w:pPr>
              <w:rPr>
                <w:rFonts w:ascii="Calibri" w:hAnsi="Calibri"/>
                <w:sz w:val="22"/>
                <w:szCs w:val="22"/>
                <w:lang w:val="en-US"/>
              </w:rPr>
            </w:pPr>
            <w:r>
              <w:rPr>
                <w:rFonts w:ascii="Calibri" w:hAnsi="Calibri"/>
                <w:sz w:val="22"/>
                <w:szCs w:val="22"/>
                <w:lang w:val="en"/>
              </w:rPr>
              <w:t>Maximum amount of the contract</w:t>
            </w:r>
          </w:p>
        </w:tc>
        <w:tc>
          <w:tcPr>
            <w:tcW w:w="6949" w:type="dxa"/>
            <w:gridSpan w:val="2"/>
            <w:tcBorders>
              <w:top w:val="single" w:sz="4" w:space="0" w:color="auto"/>
              <w:left w:val="single" w:sz="4" w:space="0" w:color="000000"/>
              <w:bottom w:val="single" w:sz="4" w:space="0" w:color="auto"/>
              <w:right w:val="single" w:sz="4" w:space="0" w:color="auto"/>
            </w:tcBorders>
            <w:vAlign w:val="center"/>
          </w:tcPr>
          <w:p w14:paraId="7BA65CB7" w14:textId="49895884" w:rsidR="003C7644" w:rsidRPr="001070FC" w:rsidRDefault="00125DFB" w:rsidP="003873BE">
            <w:pPr>
              <w:jc w:val="right"/>
              <w:rPr>
                <w:rFonts w:asciiTheme="minorHAnsi" w:hAnsiTheme="minorHAnsi"/>
                <w:sz w:val="22"/>
              </w:rPr>
            </w:pPr>
            <w:r w:rsidRPr="00125DFB">
              <w:rPr>
                <w:b/>
                <w:bCs/>
                <w:highlight w:val="yellow"/>
                <w:lang w:val="en"/>
              </w:rPr>
              <w:t>TBC</w:t>
            </w:r>
          </w:p>
        </w:tc>
      </w:tr>
      <w:tr w:rsidR="003C7644" w:rsidRPr="001070FC" w14:paraId="1E15E020" w14:textId="77777777" w:rsidTr="00E62A06">
        <w:trPr>
          <w:cantSplit/>
        </w:trPr>
        <w:tc>
          <w:tcPr>
            <w:tcW w:w="2557" w:type="dxa"/>
            <w:vMerge/>
            <w:tcBorders>
              <w:left w:val="single" w:sz="4" w:space="0" w:color="auto"/>
            </w:tcBorders>
          </w:tcPr>
          <w:p w14:paraId="05F25188" w14:textId="77777777" w:rsidR="003C7644" w:rsidRPr="00575E8B" w:rsidRDefault="003C7644" w:rsidP="003873BE">
            <w:pPr>
              <w:rPr>
                <w:rFonts w:ascii="Calibri" w:hAnsi="Calibri"/>
                <w:sz w:val="22"/>
              </w:rPr>
            </w:pPr>
          </w:p>
        </w:tc>
        <w:tc>
          <w:tcPr>
            <w:tcW w:w="4683" w:type="dxa"/>
            <w:tcBorders>
              <w:top w:val="single" w:sz="4" w:space="0" w:color="auto"/>
              <w:left w:val="single" w:sz="4" w:space="0" w:color="000000"/>
              <w:bottom w:val="single" w:sz="4" w:space="0" w:color="000000"/>
              <w:right w:val="dotted" w:sz="4" w:space="0" w:color="000000"/>
            </w:tcBorders>
            <w:vAlign w:val="center"/>
          </w:tcPr>
          <w:p w14:paraId="3C2E8C4C" w14:textId="77777777" w:rsidR="003C7644" w:rsidRPr="001070FC" w:rsidRDefault="003C7644" w:rsidP="003873BE">
            <w:pPr>
              <w:jc w:val="right"/>
              <w:rPr>
                <w:rFonts w:asciiTheme="minorHAnsi" w:hAnsiTheme="minorHAnsi"/>
                <w:sz w:val="22"/>
              </w:rPr>
            </w:pPr>
            <w:r>
              <w:rPr>
                <w:rFonts w:asciiTheme="minorHAnsi" w:hAnsiTheme="minorHAnsi"/>
                <w:sz w:val="22"/>
                <w:lang w:val="en"/>
              </w:rPr>
              <w:t xml:space="preserve">VAT rate: </w:t>
            </w:r>
            <w:r>
              <w:rPr>
                <w:rFonts w:asciiTheme="minorHAnsi" w:hAnsiTheme="minorHAnsi"/>
                <w:sz w:val="22"/>
                <w:shd w:val="clear" w:color="auto" w:fill="A6A6A6" w:themeFill="background1" w:themeFillShade="A6"/>
                <w:lang w:val="en"/>
              </w:rPr>
              <w:t>XX</w:t>
            </w:r>
            <w:r>
              <w:rPr>
                <w:rFonts w:asciiTheme="minorHAnsi" w:hAnsiTheme="minorHAnsi"/>
                <w:sz w:val="22"/>
                <w:lang w:val="en"/>
              </w:rPr>
              <w:t>%</w:t>
            </w:r>
          </w:p>
        </w:tc>
        <w:tc>
          <w:tcPr>
            <w:tcW w:w="2266" w:type="dxa"/>
            <w:tcBorders>
              <w:top w:val="single" w:sz="4" w:space="0" w:color="auto"/>
              <w:left w:val="dotted" w:sz="4" w:space="0" w:color="000000"/>
              <w:bottom w:val="single" w:sz="4" w:space="0" w:color="000000"/>
              <w:right w:val="single" w:sz="4" w:space="0" w:color="auto"/>
            </w:tcBorders>
            <w:vAlign w:val="center"/>
          </w:tcPr>
          <w:p w14:paraId="60C91ACC" w14:textId="77777777" w:rsidR="003C7644" w:rsidRPr="001070FC" w:rsidRDefault="003C7644" w:rsidP="003873BE">
            <w:pPr>
              <w:jc w:val="right"/>
              <w:rPr>
                <w:rFonts w:asciiTheme="minorHAnsi" w:hAnsiTheme="minorHAnsi"/>
                <w:sz w:val="22"/>
              </w:rPr>
            </w:pPr>
            <w:r>
              <w:rPr>
                <w:rFonts w:ascii="Calibri" w:hAnsi="Calibri"/>
                <w:sz w:val="22"/>
                <w:highlight w:val="lightGray"/>
                <w:lang w:val="en"/>
              </w:rPr>
              <w:t>€XXXXXX</w:t>
            </w:r>
            <w:r>
              <w:rPr>
                <w:rFonts w:ascii="Calibri" w:hAnsi="Calibri"/>
                <w:sz w:val="22"/>
                <w:lang w:val="en"/>
              </w:rPr>
              <w:t xml:space="preserve"> VAT</w:t>
            </w:r>
          </w:p>
        </w:tc>
      </w:tr>
      <w:tr w:rsidR="003C7644" w:rsidRPr="001070FC" w14:paraId="34EE7F3A" w14:textId="77777777" w:rsidTr="00E62A06">
        <w:trPr>
          <w:cantSplit/>
        </w:trPr>
        <w:tc>
          <w:tcPr>
            <w:tcW w:w="2557" w:type="dxa"/>
            <w:vMerge/>
            <w:tcBorders>
              <w:left w:val="single" w:sz="4" w:space="0" w:color="auto"/>
              <w:bottom w:val="single" w:sz="4" w:space="0" w:color="000000"/>
            </w:tcBorders>
          </w:tcPr>
          <w:p w14:paraId="4843E133" w14:textId="77777777" w:rsidR="003C7644" w:rsidRPr="00575E8B" w:rsidRDefault="003C7644" w:rsidP="003873BE">
            <w:pPr>
              <w:rPr>
                <w:rFonts w:ascii="Calibri" w:hAnsi="Calibri"/>
                <w:sz w:val="22"/>
              </w:rPr>
            </w:pPr>
          </w:p>
        </w:tc>
        <w:tc>
          <w:tcPr>
            <w:tcW w:w="6949" w:type="dxa"/>
            <w:gridSpan w:val="2"/>
            <w:tcBorders>
              <w:top w:val="single" w:sz="4" w:space="0" w:color="auto"/>
              <w:left w:val="single" w:sz="4" w:space="0" w:color="000000"/>
              <w:bottom w:val="single" w:sz="4" w:space="0" w:color="000000"/>
              <w:right w:val="single" w:sz="4" w:space="0" w:color="auto"/>
            </w:tcBorders>
            <w:vAlign w:val="center"/>
          </w:tcPr>
          <w:p w14:paraId="6F23367E" w14:textId="6A37B5D3" w:rsidR="003C7644" w:rsidRPr="00A56B75" w:rsidRDefault="00A56B75" w:rsidP="003873BE">
            <w:pPr>
              <w:jc w:val="right"/>
              <w:rPr>
                <w:rFonts w:asciiTheme="minorHAnsi" w:hAnsiTheme="minorHAnsi"/>
                <w:b/>
                <w:sz w:val="22"/>
              </w:rPr>
            </w:pPr>
            <w:r w:rsidRPr="00A56B75">
              <w:rPr>
                <w:rFonts w:ascii="Calibri" w:hAnsi="Calibri"/>
                <w:b/>
                <w:sz w:val="22"/>
                <w:highlight w:val="yellow"/>
                <w:lang w:val="en"/>
              </w:rPr>
              <w:t>TBC</w:t>
            </w:r>
          </w:p>
        </w:tc>
      </w:tr>
      <w:tr w:rsidR="003C7644" w:rsidRPr="001070FC" w14:paraId="332A5359" w14:textId="77777777" w:rsidTr="00E62A06">
        <w:tc>
          <w:tcPr>
            <w:tcW w:w="9506" w:type="dxa"/>
            <w:gridSpan w:val="3"/>
            <w:tcBorders>
              <w:top w:val="single" w:sz="4" w:space="0" w:color="auto"/>
              <w:bottom w:val="single" w:sz="4" w:space="0" w:color="auto"/>
            </w:tcBorders>
          </w:tcPr>
          <w:p w14:paraId="3C93ACDC" w14:textId="77777777" w:rsidR="003C7644" w:rsidRPr="001070FC" w:rsidRDefault="003C7644" w:rsidP="003873BE">
            <w:pPr>
              <w:pStyle w:val="Header"/>
              <w:tabs>
                <w:tab w:val="clear" w:pos="4536"/>
                <w:tab w:val="clear" w:pos="9072"/>
              </w:tabs>
              <w:snapToGrid w:val="0"/>
              <w:rPr>
                <w:rFonts w:asciiTheme="minorHAnsi" w:hAnsiTheme="minorHAnsi"/>
                <w:sz w:val="22"/>
              </w:rPr>
            </w:pPr>
          </w:p>
          <w:p w14:paraId="085B5721" w14:textId="77777777" w:rsidR="003C7644" w:rsidRPr="001070FC" w:rsidRDefault="003C7644" w:rsidP="003873BE">
            <w:pPr>
              <w:pStyle w:val="Header"/>
              <w:tabs>
                <w:tab w:val="clear" w:pos="4536"/>
                <w:tab w:val="clear" w:pos="9072"/>
              </w:tabs>
              <w:rPr>
                <w:rFonts w:asciiTheme="minorHAnsi" w:hAnsiTheme="minorHAnsi"/>
                <w:sz w:val="22"/>
              </w:rPr>
            </w:pPr>
            <w:r>
              <w:rPr>
                <w:rFonts w:asciiTheme="minorHAnsi" w:hAnsiTheme="minorHAnsi"/>
                <w:smallCaps/>
                <w:sz w:val="22"/>
                <w:lang w:val="en"/>
              </w:rPr>
              <w:t>Process</w:t>
            </w:r>
          </w:p>
        </w:tc>
      </w:tr>
      <w:tr w:rsidR="003C7644" w:rsidRPr="001070FC" w14:paraId="224B056A" w14:textId="77777777" w:rsidTr="00E62A06">
        <w:tc>
          <w:tcPr>
            <w:tcW w:w="2557" w:type="dxa"/>
            <w:tcBorders>
              <w:top w:val="single" w:sz="4" w:space="0" w:color="auto"/>
              <w:left w:val="single" w:sz="4" w:space="0" w:color="auto"/>
              <w:bottom w:val="single" w:sz="4" w:space="0" w:color="000000"/>
            </w:tcBorders>
          </w:tcPr>
          <w:p w14:paraId="7DA34D7C" w14:textId="77777777" w:rsidR="003C7644" w:rsidRPr="00FA65D3" w:rsidRDefault="003C7644" w:rsidP="003873BE">
            <w:pPr>
              <w:rPr>
                <w:rFonts w:ascii="Calibri" w:hAnsi="Calibri" w:cs="Calibri"/>
                <w:sz w:val="22"/>
                <w:szCs w:val="22"/>
              </w:rPr>
            </w:pPr>
            <w:r>
              <w:rPr>
                <w:rFonts w:ascii="Calibri" w:hAnsi="Calibri" w:cs="Calibri"/>
                <w:sz w:val="22"/>
                <w:szCs w:val="22"/>
                <w:lang w:val="en"/>
              </w:rPr>
              <w:t>Source of the funding</w:t>
            </w:r>
          </w:p>
        </w:tc>
        <w:tc>
          <w:tcPr>
            <w:tcW w:w="6949" w:type="dxa"/>
            <w:gridSpan w:val="2"/>
            <w:tcBorders>
              <w:top w:val="single" w:sz="4" w:space="0" w:color="auto"/>
              <w:left w:val="single" w:sz="4" w:space="0" w:color="000000"/>
              <w:bottom w:val="single" w:sz="4" w:space="0" w:color="000000"/>
              <w:right w:val="single" w:sz="4" w:space="0" w:color="auto"/>
            </w:tcBorders>
            <w:vAlign w:val="center"/>
          </w:tcPr>
          <w:p w14:paraId="7CE07AFD" w14:textId="77777777" w:rsidR="003C7644" w:rsidRPr="00444B8F" w:rsidRDefault="000360D2" w:rsidP="003873BE">
            <w:pPr>
              <w:snapToGrid w:val="0"/>
              <w:rPr>
                <w:rFonts w:ascii="Calibri" w:hAnsi="Calibri" w:cs="Calibri"/>
                <w:sz w:val="22"/>
                <w:szCs w:val="22"/>
                <w:lang w:val="en-US"/>
              </w:rPr>
            </w:pPr>
            <w:sdt>
              <w:sdtPr>
                <w:rPr>
                  <w:rFonts w:ascii="Calibri" w:eastAsia="MS Gothic" w:hAnsi="Calibri" w:cs="Calibri"/>
                  <w:sz w:val="22"/>
                  <w:szCs w:val="22"/>
                </w:rPr>
                <w:id w:val="388152522"/>
                <w14:checkbox>
                  <w14:checked w14:val="0"/>
                  <w14:checkedState w14:val="2612" w14:font="MS Gothic"/>
                  <w14:uncheckedState w14:val="2610" w14:font="MS Gothic"/>
                </w14:checkbox>
              </w:sdtPr>
              <w:sdtEndPr/>
              <w:sdtContent>
                <w:r w:rsidR="00E41FA1">
                  <w:rPr>
                    <w:rFonts w:ascii="Segoe UI Symbol" w:eastAsia="MS Gothic" w:hAnsi="Segoe UI Symbol" w:cs="Segoe UI Symbol"/>
                    <w:sz w:val="22"/>
                    <w:szCs w:val="22"/>
                    <w:lang w:val="en"/>
                  </w:rPr>
                  <w:t>☐</w:t>
                </w:r>
              </w:sdtContent>
            </w:sdt>
            <w:r w:rsidR="00E41FA1">
              <w:rPr>
                <w:rFonts w:ascii="Calibri" w:eastAsia="MS Gothic" w:hAnsi="Calibri"/>
                <w:sz w:val="22"/>
                <w:szCs w:val="22"/>
                <w:lang w:val="en"/>
              </w:rPr>
              <w:t xml:space="preserve"> Cost </w:t>
            </w:r>
            <w:proofErr w:type="spellStart"/>
            <w:r w:rsidR="00E41FA1">
              <w:rPr>
                <w:rFonts w:ascii="Calibri" w:eastAsia="MS Gothic" w:hAnsi="Calibri"/>
                <w:sz w:val="22"/>
                <w:szCs w:val="22"/>
                <w:lang w:val="en"/>
              </w:rPr>
              <w:t>centre</w:t>
            </w:r>
            <w:proofErr w:type="spellEnd"/>
            <w:r w:rsidR="00E41FA1">
              <w:rPr>
                <w:rFonts w:ascii="Calibri" w:eastAsia="MS Gothic" w:hAnsi="Calibri"/>
                <w:sz w:val="22"/>
                <w:szCs w:val="22"/>
                <w:lang w:val="en"/>
              </w:rPr>
              <w:t xml:space="preserve"> (Head Office or shared office or CAM budget): </w:t>
            </w:r>
            <w:r w:rsidR="00E41FA1">
              <w:rPr>
                <w:lang w:val="en"/>
              </w:rPr>
              <w:tab/>
            </w:r>
          </w:p>
          <w:p w14:paraId="4ADB404F" w14:textId="2FE532A6" w:rsidR="003C7644" w:rsidRPr="00444B8F" w:rsidRDefault="000360D2" w:rsidP="003873BE">
            <w:pPr>
              <w:snapToGrid w:val="0"/>
              <w:rPr>
                <w:rFonts w:ascii="Calibri" w:hAnsi="Calibri" w:cs="Calibri"/>
                <w:sz w:val="22"/>
                <w:szCs w:val="22"/>
                <w:u w:val="single"/>
                <w:lang w:val="en-US"/>
              </w:rPr>
            </w:pPr>
            <w:sdt>
              <w:sdtPr>
                <w:rPr>
                  <w:rFonts w:ascii="Calibri" w:eastAsia="MS Gothic" w:hAnsi="Calibri" w:cs="Calibri"/>
                  <w:sz w:val="22"/>
                  <w:szCs w:val="22"/>
                </w:rPr>
                <w:id w:val="-464576177"/>
                <w14:checkbox>
                  <w14:checked w14:val="1"/>
                  <w14:checkedState w14:val="2612" w14:font="MS Gothic"/>
                  <w14:uncheckedState w14:val="2610" w14:font="MS Gothic"/>
                </w14:checkbox>
              </w:sdtPr>
              <w:sdtEndPr/>
              <w:sdtContent>
                <w:r w:rsidR="00EA65D9">
                  <w:rPr>
                    <w:rFonts w:ascii="MS Gothic" w:eastAsia="MS Gothic" w:hAnsi="MS Gothic" w:cs="Calibri" w:hint="eastAsia"/>
                    <w:sz w:val="22"/>
                    <w:szCs w:val="22"/>
                  </w:rPr>
                  <w:t>☒</w:t>
                </w:r>
              </w:sdtContent>
            </w:sdt>
            <w:r w:rsidR="00E41FA1">
              <w:rPr>
                <w:rFonts w:ascii="Calibri" w:eastAsia="MS Gothic" w:hAnsi="Calibri"/>
                <w:sz w:val="22"/>
                <w:szCs w:val="22"/>
                <w:lang w:val="en"/>
              </w:rPr>
              <w:t xml:space="preserve"> Project budget, project code: </w:t>
            </w:r>
            <w:r w:rsidR="00E41FA1">
              <w:rPr>
                <w:rFonts w:eastAsia="MS Gothic"/>
                <w:sz w:val="22"/>
                <w:szCs w:val="22"/>
                <w:lang w:val="en"/>
              </w:rPr>
              <w:tab/>
            </w:r>
            <w:r w:rsidR="00E41FA1">
              <w:rPr>
                <w:rFonts w:eastAsia="MS Gothic"/>
                <w:sz w:val="22"/>
                <w:szCs w:val="22"/>
                <w:lang w:val="en"/>
              </w:rPr>
              <w:tab/>
            </w:r>
            <w:r w:rsidR="00E41FA1">
              <w:rPr>
                <w:rFonts w:eastAsia="MS Gothic"/>
                <w:sz w:val="22"/>
                <w:szCs w:val="22"/>
                <w:lang w:val="en"/>
              </w:rPr>
              <w:tab/>
            </w:r>
            <w:r w:rsidR="00E41FA1">
              <w:rPr>
                <w:rFonts w:eastAsia="MS Gothic"/>
                <w:sz w:val="22"/>
                <w:szCs w:val="22"/>
                <w:lang w:val="en"/>
              </w:rPr>
              <w:tab/>
            </w:r>
          </w:p>
          <w:p w14:paraId="583EEF0A" w14:textId="0A762C92" w:rsidR="003C7644" w:rsidRPr="00444B8F" w:rsidRDefault="003C7644" w:rsidP="003873BE">
            <w:pPr>
              <w:snapToGrid w:val="0"/>
              <w:rPr>
                <w:rFonts w:ascii="Calibri" w:hAnsi="Calibri" w:cs="Calibri"/>
                <w:sz w:val="22"/>
                <w:szCs w:val="22"/>
                <w:lang w:val="en-US"/>
              </w:rPr>
            </w:pPr>
            <w:r>
              <w:rPr>
                <w:rFonts w:ascii="Calibri" w:hAnsi="Calibri" w:cs="Calibri"/>
                <w:sz w:val="22"/>
                <w:szCs w:val="22"/>
                <w:lang w:val="en"/>
              </w:rPr>
              <w:t>Project name:</w:t>
            </w:r>
            <w:r w:rsidR="00EA65D9">
              <w:t xml:space="preserve"> </w:t>
            </w:r>
            <w:r w:rsidR="00EA65D9" w:rsidRPr="00EA65D9">
              <w:rPr>
                <w:rFonts w:ascii="Calibri" w:hAnsi="Calibri" w:cs="Calibri"/>
                <w:b/>
                <w:sz w:val="22"/>
                <w:szCs w:val="22"/>
                <w:lang w:val="en"/>
              </w:rPr>
              <w:t>22DDU0C096</w:t>
            </w:r>
            <w:r w:rsidR="00EA65D9" w:rsidRPr="00EA65D9">
              <w:rPr>
                <w:rFonts w:ascii="Calibri" w:hAnsi="Calibri" w:cs="Calibri"/>
                <w:sz w:val="22"/>
                <w:szCs w:val="22"/>
                <w:lang w:val="en"/>
              </w:rPr>
              <w:t xml:space="preserve">  </w:t>
            </w:r>
            <w:r>
              <w:rPr>
                <w:rFonts w:ascii="Calibri" w:hAnsi="Calibri" w:cs="Calibri"/>
                <w:sz w:val="22"/>
                <w:szCs w:val="22"/>
                <w:lang w:val="en"/>
              </w:rPr>
              <w:t xml:space="preserve"> </w:t>
            </w:r>
          </w:p>
          <w:p w14:paraId="1673488C" w14:textId="6C3B787C" w:rsidR="00F1741E" w:rsidRDefault="00F1741E" w:rsidP="003873BE">
            <w:pPr>
              <w:snapToGrid w:val="0"/>
              <w:rPr>
                <w:rFonts w:ascii="Calibri" w:hAnsi="Calibri" w:cs="Calibri"/>
                <w:sz w:val="22"/>
                <w:szCs w:val="22"/>
              </w:rPr>
            </w:pPr>
            <w:r>
              <w:rPr>
                <w:rFonts w:ascii="Calibri" w:hAnsi="Calibri" w:cs="Calibri"/>
                <w:sz w:val="22"/>
                <w:szCs w:val="22"/>
                <w:lang w:val="en"/>
              </w:rPr>
              <w:t>Donor’s name:</w:t>
            </w:r>
            <w:r w:rsidR="00EA65D9" w:rsidRPr="00321CF0">
              <w:rPr>
                <w:rFonts w:ascii="Calibri" w:hAnsi="Calibri" w:cs="Calibri"/>
                <w:b/>
                <w:sz w:val="22"/>
                <w:szCs w:val="22"/>
                <w:lang w:val="en"/>
              </w:rPr>
              <w:t xml:space="preserve"> Green policy Dialogue Facility</w:t>
            </w:r>
          </w:p>
          <w:p w14:paraId="01653265" w14:textId="34C8E8E7" w:rsidR="0052122F" w:rsidRPr="00B47F58" w:rsidRDefault="0052122F" w:rsidP="003873BE">
            <w:pPr>
              <w:snapToGrid w:val="0"/>
              <w:rPr>
                <w:rFonts w:ascii="Calibri" w:hAnsi="Calibri" w:cs="Calibri"/>
                <w:sz w:val="22"/>
                <w:szCs w:val="22"/>
              </w:rPr>
            </w:pPr>
            <w:r>
              <w:rPr>
                <w:rFonts w:ascii="Calibri" w:hAnsi="Calibri" w:cs="Calibri"/>
                <w:sz w:val="22"/>
                <w:szCs w:val="22"/>
                <w:lang w:val="en"/>
              </w:rPr>
              <w:t>Main contract:</w:t>
            </w:r>
            <w:r w:rsidR="00EA65D9" w:rsidRPr="00321CF0">
              <w:rPr>
                <w:rFonts w:ascii="Calibri" w:hAnsi="Calibri" w:cs="Calibri"/>
                <w:b/>
                <w:sz w:val="22"/>
                <w:szCs w:val="22"/>
                <w:lang w:val="en"/>
              </w:rPr>
              <w:t xml:space="preserve"> Implementation of the action EU Green Policy Dialogue Facility CRIS: NDIC ASIA/2023/442-000</w:t>
            </w:r>
          </w:p>
        </w:tc>
      </w:tr>
      <w:tr w:rsidR="003C7644" w:rsidRPr="001070FC" w14:paraId="7E54C956" w14:textId="77777777" w:rsidTr="00E62A06">
        <w:trPr>
          <w:trHeight w:val="2424"/>
        </w:trPr>
        <w:tc>
          <w:tcPr>
            <w:tcW w:w="2557" w:type="dxa"/>
            <w:tcBorders>
              <w:top w:val="single" w:sz="4" w:space="0" w:color="auto"/>
              <w:left w:val="single" w:sz="4" w:space="0" w:color="auto"/>
              <w:bottom w:val="single" w:sz="4" w:space="0" w:color="auto"/>
            </w:tcBorders>
          </w:tcPr>
          <w:p w14:paraId="331B7A3E" w14:textId="77777777" w:rsidR="003C7644" w:rsidRPr="00FA65D3" w:rsidRDefault="003C7644" w:rsidP="003873BE">
            <w:pPr>
              <w:rPr>
                <w:rFonts w:ascii="Calibri" w:hAnsi="Calibri" w:cs="Calibri"/>
                <w:sz w:val="22"/>
                <w:szCs w:val="22"/>
              </w:rPr>
            </w:pPr>
            <w:r>
              <w:rPr>
                <w:rFonts w:ascii="Calibri" w:hAnsi="Calibri" w:cs="Calibri"/>
                <w:sz w:val="22"/>
                <w:szCs w:val="22"/>
                <w:lang w:val="en"/>
              </w:rPr>
              <w:t>Procurement mode</w:t>
            </w:r>
          </w:p>
        </w:tc>
        <w:tc>
          <w:tcPr>
            <w:tcW w:w="6949" w:type="dxa"/>
            <w:gridSpan w:val="2"/>
            <w:tcBorders>
              <w:top w:val="single" w:sz="4" w:space="0" w:color="auto"/>
              <w:left w:val="single" w:sz="4" w:space="0" w:color="000000"/>
              <w:bottom w:val="single" w:sz="4" w:space="0" w:color="auto"/>
              <w:right w:val="single" w:sz="4" w:space="0" w:color="auto"/>
            </w:tcBorders>
            <w:vAlign w:val="center"/>
          </w:tcPr>
          <w:p w14:paraId="402D6D7C" w14:textId="182E6D26" w:rsidR="003C7644" w:rsidRPr="00444B8F" w:rsidRDefault="000360D2" w:rsidP="003873BE">
            <w:pPr>
              <w:snapToGrid w:val="0"/>
              <w:rPr>
                <w:rFonts w:ascii="Calibri" w:hAnsi="Calibri" w:cs="Calibri"/>
                <w:sz w:val="22"/>
                <w:szCs w:val="22"/>
                <w:lang w:val="en-US"/>
              </w:rPr>
            </w:pPr>
            <w:sdt>
              <w:sdtPr>
                <w:rPr>
                  <w:rFonts w:ascii="Calibri" w:eastAsia="MS Gothic" w:hAnsi="Calibri" w:cs="Calibri"/>
                  <w:sz w:val="22"/>
                  <w:szCs w:val="22"/>
                </w:rPr>
                <w:id w:val="-1600708983"/>
                <w14:checkbox>
                  <w14:checked w14:val="1"/>
                  <w14:checkedState w14:val="2612" w14:font="MS Gothic"/>
                  <w14:uncheckedState w14:val="2610" w14:font="MS Gothic"/>
                </w14:checkbox>
              </w:sdtPr>
              <w:sdtEndPr/>
              <w:sdtContent>
                <w:r w:rsidR="002B1181">
                  <w:rPr>
                    <w:rFonts w:ascii="MS Gothic" w:eastAsia="MS Gothic" w:hAnsi="MS Gothic" w:cs="Calibri" w:hint="eastAsia"/>
                    <w:sz w:val="22"/>
                    <w:szCs w:val="22"/>
                  </w:rPr>
                  <w:t>☒</w:t>
                </w:r>
              </w:sdtContent>
            </w:sdt>
            <w:r w:rsidR="00E41FA1">
              <w:rPr>
                <w:rFonts w:ascii="Calibri" w:eastAsia="MS Gothic" w:hAnsi="Calibri"/>
                <w:sz w:val="22"/>
                <w:szCs w:val="22"/>
                <w:lang w:val="en"/>
              </w:rPr>
              <w:t xml:space="preserve"> </w:t>
            </w:r>
            <w:r w:rsidR="00DB21DF">
              <w:rPr>
                <w:rFonts w:ascii="Calibri" w:eastAsia="MS Gothic" w:hAnsi="Calibri"/>
                <w:sz w:val="22"/>
                <w:szCs w:val="22"/>
                <w:lang w:val="en"/>
              </w:rPr>
              <w:t>O</w:t>
            </w:r>
            <w:r w:rsidR="00E41FA1">
              <w:rPr>
                <w:rFonts w:ascii="Calibri" w:eastAsia="MS Gothic" w:hAnsi="Calibri"/>
                <w:sz w:val="22"/>
                <w:szCs w:val="22"/>
                <w:lang w:val="en"/>
              </w:rPr>
              <w:t>pen procedure</w:t>
            </w:r>
            <w:r w:rsidR="00DB21DF">
              <w:rPr>
                <w:rFonts w:ascii="Calibri" w:eastAsia="MS Gothic" w:hAnsi="Calibri"/>
                <w:sz w:val="22"/>
                <w:szCs w:val="22"/>
                <w:lang w:val="en"/>
              </w:rPr>
              <w:t xml:space="preserve"> (with prior notice)</w:t>
            </w:r>
          </w:p>
          <w:p w14:paraId="29CDFEC9" w14:textId="506DB47D" w:rsidR="00207AD9" w:rsidRPr="00444B8F" w:rsidRDefault="000360D2" w:rsidP="00207AD9">
            <w:pPr>
              <w:snapToGrid w:val="0"/>
              <w:rPr>
                <w:rFonts w:ascii="Calibri" w:hAnsi="Calibri" w:cs="Calibri"/>
                <w:sz w:val="22"/>
                <w:szCs w:val="22"/>
                <w:lang w:val="en-US"/>
              </w:rPr>
            </w:pPr>
            <w:sdt>
              <w:sdtPr>
                <w:rPr>
                  <w:rFonts w:ascii="Calibri" w:eastAsia="MS Gothic" w:hAnsi="Calibri" w:cs="Calibri"/>
                  <w:sz w:val="22"/>
                  <w:szCs w:val="22"/>
                </w:rPr>
                <w:id w:val="-1944532825"/>
                <w14:checkbox>
                  <w14:checked w14:val="0"/>
                  <w14:checkedState w14:val="2612" w14:font="MS Gothic"/>
                  <w14:uncheckedState w14:val="2610" w14:font="MS Gothic"/>
                </w14:checkbox>
              </w:sdtPr>
              <w:sdtEndPr/>
              <w:sdtContent>
                <w:r w:rsidR="00E41FA1">
                  <w:rPr>
                    <w:rFonts w:ascii="Segoe UI Symbol" w:eastAsia="MS Gothic" w:hAnsi="Segoe UI Symbol" w:cs="Segoe UI Symbol"/>
                    <w:sz w:val="22"/>
                    <w:szCs w:val="22"/>
                    <w:lang w:val="en"/>
                  </w:rPr>
                  <w:t>☐</w:t>
                </w:r>
              </w:sdtContent>
            </w:sdt>
            <w:r w:rsidR="00E41FA1">
              <w:rPr>
                <w:rFonts w:ascii="Calibri" w:eastAsia="MS Gothic" w:hAnsi="Calibri"/>
                <w:sz w:val="22"/>
                <w:szCs w:val="22"/>
                <w:lang w:val="en"/>
              </w:rPr>
              <w:t xml:space="preserve"> </w:t>
            </w:r>
            <w:r w:rsidR="00DB21DF">
              <w:rPr>
                <w:rFonts w:ascii="Calibri" w:eastAsia="MS Gothic" w:hAnsi="Calibri"/>
                <w:sz w:val="22"/>
                <w:szCs w:val="22"/>
                <w:lang w:val="en"/>
              </w:rPr>
              <w:t>R</w:t>
            </w:r>
            <w:r w:rsidR="00E41FA1">
              <w:rPr>
                <w:rFonts w:ascii="Calibri" w:eastAsia="MS Gothic" w:hAnsi="Calibri"/>
                <w:sz w:val="22"/>
                <w:szCs w:val="22"/>
                <w:lang w:val="en"/>
              </w:rPr>
              <w:t>estricted procedure</w:t>
            </w:r>
            <w:r w:rsidR="00DB21DF">
              <w:rPr>
                <w:rFonts w:ascii="Calibri" w:eastAsia="MS Gothic" w:hAnsi="Calibri"/>
                <w:sz w:val="22"/>
                <w:szCs w:val="22"/>
                <w:lang w:val="en"/>
              </w:rPr>
              <w:t xml:space="preserve"> (with prior notice)</w:t>
            </w:r>
          </w:p>
          <w:p w14:paraId="5EB420D0" w14:textId="77777777" w:rsidR="00207AD9" w:rsidRPr="00444B8F" w:rsidRDefault="000360D2" w:rsidP="003873BE">
            <w:pPr>
              <w:snapToGrid w:val="0"/>
              <w:rPr>
                <w:rFonts w:ascii="Calibri" w:hAnsi="Calibri" w:cs="Calibri"/>
                <w:sz w:val="22"/>
                <w:szCs w:val="22"/>
                <w:lang w:val="en-US"/>
              </w:rPr>
            </w:pPr>
            <w:sdt>
              <w:sdtPr>
                <w:rPr>
                  <w:rFonts w:ascii="Calibri" w:eastAsia="MS Gothic" w:hAnsi="Calibri" w:cs="Calibri"/>
                  <w:sz w:val="22"/>
                  <w:szCs w:val="22"/>
                </w:rPr>
                <w:id w:val="666367328"/>
                <w14:checkbox>
                  <w14:checked w14:val="0"/>
                  <w14:checkedState w14:val="2612" w14:font="MS Gothic"/>
                  <w14:uncheckedState w14:val="2610" w14:font="MS Gothic"/>
                </w14:checkbox>
              </w:sdtPr>
              <w:sdtEndPr/>
              <w:sdtContent>
                <w:r w:rsidR="00E41FA1">
                  <w:rPr>
                    <w:rFonts w:ascii="Segoe UI Symbol" w:eastAsia="MS Gothic" w:hAnsi="Segoe UI Symbol" w:cs="Segoe UI Symbol"/>
                    <w:sz w:val="22"/>
                    <w:szCs w:val="22"/>
                    <w:lang w:val="en"/>
                  </w:rPr>
                  <w:t>☐</w:t>
                </w:r>
              </w:sdtContent>
            </w:sdt>
            <w:r w:rsidR="00E41FA1">
              <w:rPr>
                <w:rFonts w:ascii="Calibri" w:eastAsia="MS Gothic" w:hAnsi="Calibri"/>
                <w:sz w:val="22"/>
                <w:szCs w:val="22"/>
                <w:lang w:val="en"/>
              </w:rPr>
              <w:t xml:space="preserve"> Restricted procedure with pre-selection of 5 companies without prior publication</w:t>
            </w:r>
          </w:p>
          <w:p w14:paraId="3F5BA374" w14:textId="77777777" w:rsidR="003C7644" w:rsidRPr="00444B8F" w:rsidRDefault="000360D2" w:rsidP="003873BE">
            <w:pPr>
              <w:snapToGrid w:val="0"/>
              <w:rPr>
                <w:rFonts w:ascii="Calibri" w:hAnsi="Calibri" w:cs="Calibri"/>
                <w:sz w:val="22"/>
                <w:szCs w:val="22"/>
                <w:lang w:val="en-US"/>
              </w:rPr>
            </w:pPr>
            <w:sdt>
              <w:sdtPr>
                <w:rPr>
                  <w:rFonts w:ascii="Calibri" w:eastAsia="MS Gothic" w:hAnsi="Calibri" w:cs="Calibri"/>
                  <w:sz w:val="22"/>
                  <w:szCs w:val="22"/>
                </w:rPr>
                <w:id w:val="-1284496844"/>
                <w14:checkbox>
                  <w14:checked w14:val="0"/>
                  <w14:checkedState w14:val="2612" w14:font="MS Gothic"/>
                  <w14:uncheckedState w14:val="2610" w14:font="MS Gothic"/>
                </w14:checkbox>
              </w:sdtPr>
              <w:sdtEndPr/>
              <w:sdtContent>
                <w:r w:rsidR="00E41FA1">
                  <w:rPr>
                    <w:rFonts w:ascii="Segoe UI Symbol" w:eastAsia="MS Gothic" w:hAnsi="Segoe UI Symbol" w:cs="Segoe UI Symbol"/>
                    <w:sz w:val="22"/>
                    <w:szCs w:val="22"/>
                    <w:lang w:val="en"/>
                  </w:rPr>
                  <w:t>☐</w:t>
                </w:r>
              </w:sdtContent>
            </w:sdt>
            <w:r w:rsidR="00E41FA1">
              <w:rPr>
                <w:rFonts w:ascii="Calibri" w:eastAsia="MS Gothic" w:hAnsi="Calibri"/>
                <w:sz w:val="22"/>
                <w:szCs w:val="22"/>
                <w:lang w:val="en"/>
              </w:rPr>
              <w:t xml:space="preserve"> Direct negotiation: state the justification for using the direct negotiation process and </w:t>
            </w:r>
            <w:r w:rsidR="00E41FA1">
              <w:rPr>
                <w:rFonts w:ascii="Calibri" w:eastAsia="MS Gothic" w:hAnsi="Calibri"/>
                <w:b/>
                <w:bCs/>
                <w:sz w:val="22"/>
                <w:szCs w:val="22"/>
                <w:u w:val="single"/>
                <w:lang w:val="en"/>
              </w:rPr>
              <w:t>append supporting documentation</w:t>
            </w:r>
            <w:r w:rsidR="00E41FA1">
              <w:rPr>
                <w:rFonts w:ascii="Calibri" w:eastAsia="MS Gothic" w:hAnsi="Calibri"/>
                <w:sz w:val="22"/>
                <w:szCs w:val="22"/>
                <w:lang w:val="en"/>
              </w:rPr>
              <w:t>:</w:t>
            </w:r>
          </w:p>
          <w:p w14:paraId="399A7574" w14:textId="77777777" w:rsidR="003C7644" w:rsidRPr="00444B8F" w:rsidRDefault="000360D2" w:rsidP="003873BE">
            <w:pPr>
              <w:snapToGrid w:val="0"/>
              <w:ind w:left="708"/>
              <w:rPr>
                <w:rFonts w:ascii="Calibri" w:hAnsi="Calibri" w:cs="Calibri"/>
                <w:sz w:val="22"/>
                <w:szCs w:val="22"/>
                <w:lang w:val="en-US"/>
              </w:rPr>
            </w:pPr>
            <w:sdt>
              <w:sdtPr>
                <w:rPr>
                  <w:rFonts w:ascii="Calibri" w:eastAsia="MS Gothic" w:hAnsi="Calibri" w:cs="Calibri"/>
                  <w:sz w:val="22"/>
                  <w:szCs w:val="22"/>
                </w:rPr>
                <w:id w:val="-1931042532"/>
                <w14:checkbox>
                  <w14:checked w14:val="0"/>
                  <w14:checkedState w14:val="2612" w14:font="MS Gothic"/>
                  <w14:uncheckedState w14:val="2610" w14:font="MS Gothic"/>
                </w14:checkbox>
              </w:sdtPr>
              <w:sdtEndPr/>
              <w:sdtContent>
                <w:r w:rsidR="00E41FA1">
                  <w:rPr>
                    <w:rFonts w:ascii="MS Gothic" w:eastAsia="MS Gothic" w:hAnsi="MS Gothic" w:cs="Calibri"/>
                    <w:sz w:val="22"/>
                    <w:szCs w:val="22"/>
                    <w:lang w:val="en"/>
                  </w:rPr>
                  <w:t>☐</w:t>
                </w:r>
              </w:sdtContent>
            </w:sdt>
            <w:r w:rsidR="00E41FA1">
              <w:rPr>
                <w:rFonts w:ascii="Calibri" w:eastAsia="MS Gothic" w:hAnsi="Calibri" w:cs="Calibri"/>
                <w:sz w:val="22"/>
                <w:szCs w:val="22"/>
                <w:lang w:val="en"/>
              </w:rPr>
              <w:t xml:space="preserve"> Exclusivity in law or in fact (supporting documentation appended)</w:t>
            </w:r>
          </w:p>
          <w:p w14:paraId="7598B496" w14:textId="77777777" w:rsidR="003C7644" w:rsidRPr="00FA65D3" w:rsidRDefault="000360D2" w:rsidP="003873BE">
            <w:pPr>
              <w:snapToGrid w:val="0"/>
              <w:ind w:left="708"/>
              <w:rPr>
                <w:rFonts w:ascii="Calibri" w:hAnsi="Calibri" w:cs="Calibri"/>
                <w:sz w:val="22"/>
                <w:szCs w:val="22"/>
              </w:rPr>
            </w:pPr>
            <w:sdt>
              <w:sdtPr>
                <w:rPr>
                  <w:rFonts w:ascii="Calibri" w:eastAsia="MS Gothic" w:hAnsi="Calibri" w:cs="Calibri"/>
                  <w:sz w:val="22"/>
                  <w:szCs w:val="22"/>
                </w:rPr>
                <w:id w:val="805282603"/>
                <w14:checkbox>
                  <w14:checked w14:val="0"/>
                  <w14:checkedState w14:val="2612" w14:font="MS Gothic"/>
                  <w14:uncheckedState w14:val="2610" w14:font="MS Gothic"/>
                </w14:checkbox>
              </w:sdtPr>
              <w:sdtEndPr/>
              <w:sdtContent>
                <w:r w:rsidR="00E41FA1">
                  <w:rPr>
                    <w:rFonts w:ascii="Segoe UI Symbol" w:eastAsia="MS Gothic" w:hAnsi="Segoe UI Symbol" w:cs="Segoe UI Symbol"/>
                    <w:sz w:val="22"/>
                    <w:szCs w:val="22"/>
                    <w:lang w:val="en"/>
                  </w:rPr>
                  <w:t>☐</w:t>
                </w:r>
              </w:sdtContent>
            </w:sdt>
            <w:r w:rsidR="00E41FA1">
              <w:rPr>
                <w:rFonts w:ascii="Calibri" w:eastAsia="MS Gothic" w:hAnsi="Calibri"/>
                <w:sz w:val="22"/>
                <w:szCs w:val="22"/>
                <w:lang w:val="en"/>
              </w:rPr>
              <w:t xml:space="preserve"> Other, please specify: </w:t>
            </w:r>
          </w:p>
        </w:tc>
      </w:tr>
    </w:tbl>
    <w:p w14:paraId="3A36E479" w14:textId="77777777" w:rsidR="00F30D63" w:rsidRDefault="00F30D63">
      <w:r>
        <w:rPr>
          <w:lang w:val="en"/>
        </w:rPr>
        <w:br w:type="page"/>
      </w:r>
    </w:p>
    <w:tbl>
      <w:tblPr>
        <w:tblW w:w="9516" w:type="dxa"/>
        <w:tblInd w:w="-436" w:type="dxa"/>
        <w:tblLayout w:type="fixed"/>
        <w:tblCellMar>
          <w:left w:w="70" w:type="dxa"/>
          <w:right w:w="70" w:type="dxa"/>
        </w:tblCellMar>
        <w:tblLook w:val="0000" w:firstRow="0" w:lastRow="0" w:firstColumn="0" w:lastColumn="0" w:noHBand="0" w:noVBand="0"/>
      </w:tblPr>
      <w:tblGrid>
        <w:gridCol w:w="2560"/>
        <w:gridCol w:w="5242"/>
        <w:gridCol w:w="424"/>
        <w:gridCol w:w="1290"/>
      </w:tblGrid>
      <w:tr w:rsidR="002C71A2" w:rsidRPr="009A3474" w14:paraId="0B0596B2" w14:textId="77777777" w:rsidTr="00C51F42">
        <w:tc>
          <w:tcPr>
            <w:tcW w:w="2560" w:type="dxa"/>
            <w:tcBorders>
              <w:top w:val="single" w:sz="4" w:space="0" w:color="auto"/>
              <w:left w:val="single" w:sz="4" w:space="0" w:color="auto"/>
            </w:tcBorders>
          </w:tcPr>
          <w:p w14:paraId="15BCE959" w14:textId="5447A105" w:rsidR="002C71A2" w:rsidRPr="00FA65D3" w:rsidRDefault="00143A23" w:rsidP="00143A23">
            <w:pPr>
              <w:rPr>
                <w:rFonts w:ascii="Calibri" w:hAnsi="Calibri" w:cs="Calibri"/>
                <w:sz w:val="22"/>
                <w:szCs w:val="22"/>
              </w:rPr>
            </w:pPr>
            <w:r>
              <w:rPr>
                <w:rFonts w:ascii="Calibri" w:hAnsi="Calibri" w:cs="Calibri"/>
                <w:sz w:val="22"/>
                <w:szCs w:val="22"/>
                <w:lang w:val="en"/>
              </w:rPr>
              <w:lastRenderedPageBreak/>
              <w:t xml:space="preserve">Eligibility and candidacy </w:t>
            </w:r>
            <w:r w:rsidR="002C71A2">
              <w:rPr>
                <w:rFonts w:ascii="Calibri" w:hAnsi="Calibri" w:cs="Calibri"/>
                <w:sz w:val="22"/>
                <w:szCs w:val="22"/>
                <w:lang w:val="en"/>
              </w:rPr>
              <w:t>criteria</w:t>
            </w:r>
          </w:p>
        </w:tc>
        <w:tc>
          <w:tcPr>
            <w:tcW w:w="6956" w:type="dxa"/>
            <w:gridSpan w:val="3"/>
            <w:tcBorders>
              <w:top w:val="single" w:sz="4" w:space="0" w:color="auto"/>
              <w:left w:val="single" w:sz="4" w:space="0" w:color="000000"/>
              <w:bottom w:val="single" w:sz="4" w:space="0" w:color="000000"/>
              <w:right w:val="single" w:sz="4" w:space="0" w:color="auto"/>
            </w:tcBorders>
            <w:vAlign w:val="center"/>
          </w:tcPr>
          <w:p w14:paraId="2BB5C52C" w14:textId="77777777" w:rsidR="006E0853" w:rsidRDefault="006E0853" w:rsidP="006E0853">
            <w:pPr>
              <w:snapToGrid w:val="0"/>
              <w:rPr>
                <w:rFonts w:ascii="Calibri" w:hAnsi="Calibri" w:cs="Calibri"/>
                <w:sz w:val="22"/>
                <w:szCs w:val="22"/>
              </w:rPr>
            </w:pPr>
            <w:r w:rsidRPr="00F11E97">
              <w:rPr>
                <w:rFonts w:ascii="Calibri" w:hAnsi="Calibri" w:cs="Calibri"/>
                <w:b/>
                <w:sz w:val="22"/>
                <w:szCs w:val="22"/>
                <w:lang w:val="en"/>
              </w:rPr>
              <w:t>1.</w:t>
            </w:r>
            <w:r>
              <w:rPr>
                <w:rFonts w:ascii="Calibri" w:hAnsi="Calibri" w:cs="Calibri"/>
                <w:sz w:val="22"/>
                <w:szCs w:val="22"/>
                <w:lang w:val="en"/>
              </w:rPr>
              <w:t xml:space="preserve"> Administrative admissibility:</w:t>
            </w:r>
          </w:p>
          <w:p w14:paraId="7759FEB3" w14:textId="77777777" w:rsidR="006E0853" w:rsidRPr="00510F34" w:rsidRDefault="006E0853" w:rsidP="006E0853">
            <w:pPr>
              <w:numPr>
                <w:ilvl w:val="0"/>
                <w:numId w:val="8"/>
              </w:numPr>
              <w:suppressAutoHyphens w:val="0"/>
              <w:contextualSpacing/>
              <w:rPr>
                <w:rFonts w:ascii="Calibri" w:hAnsi="Calibri" w:cs="Calibri"/>
                <w:sz w:val="22"/>
                <w:szCs w:val="22"/>
                <w:lang w:val="en-US"/>
              </w:rPr>
            </w:pPr>
            <w:r w:rsidRPr="00510F34">
              <w:rPr>
                <w:rFonts w:ascii="Calibri" w:hAnsi="Calibri" w:cs="Calibri"/>
                <w:sz w:val="22"/>
                <w:szCs w:val="22"/>
                <w:lang w:val="en"/>
              </w:rPr>
              <w:t xml:space="preserve">Registration with the trade and </w:t>
            </w:r>
            <w:proofErr w:type="gramStart"/>
            <w:r w:rsidRPr="00510F34">
              <w:rPr>
                <w:rFonts w:ascii="Calibri" w:hAnsi="Calibri" w:cs="Calibri"/>
                <w:sz w:val="22"/>
                <w:szCs w:val="22"/>
                <w:lang w:val="en"/>
              </w:rPr>
              <w:t>companies</w:t>
            </w:r>
            <w:proofErr w:type="gramEnd"/>
            <w:r w:rsidRPr="00510F34">
              <w:rPr>
                <w:rFonts w:ascii="Calibri" w:hAnsi="Calibri" w:cs="Calibri"/>
                <w:sz w:val="22"/>
                <w:szCs w:val="22"/>
                <w:lang w:val="en"/>
              </w:rPr>
              <w:t xml:space="preserve"> registry</w:t>
            </w:r>
          </w:p>
          <w:p w14:paraId="528D1170" w14:textId="77777777" w:rsidR="006E0853" w:rsidRPr="00510F34" w:rsidRDefault="006E0853" w:rsidP="006E0853">
            <w:pPr>
              <w:numPr>
                <w:ilvl w:val="0"/>
                <w:numId w:val="8"/>
              </w:numPr>
              <w:suppressAutoHyphens w:val="0"/>
              <w:contextualSpacing/>
              <w:rPr>
                <w:rFonts w:ascii="Calibri" w:hAnsi="Calibri" w:cs="Calibri"/>
                <w:sz w:val="22"/>
                <w:szCs w:val="22"/>
                <w:lang w:val="en-US"/>
              </w:rPr>
            </w:pPr>
            <w:r w:rsidRPr="00510F34">
              <w:rPr>
                <w:rFonts w:asciiTheme="minorHAnsi" w:hAnsiTheme="minorHAnsi" w:cs="Calibri"/>
                <w:sz w:val="22"/>
                <w:szCs w:val="22"/>
                <w:lang w:val="en"/>
              </w:rPr>
              <w:t>application form</w:t>
            </w:r>
          </w:p>
          <w:p w14:paraId="08E2CBA2" w14:textId="77777777" w:rsidR="006E0853" w:rsidRPr="00510F34" w:rsidRDefault="006E0853" w:rsidP="006E0853">
            <w:pPr>
              <w:numPr>
                <w:ilvl w:val="0"/>
                <w:numId w:val="8"/>
              </w:numPr>
              <w:suppressAutoHyphens w:val="0"/>
              <w:contextualSpacing/>
              <w:rPr>
                <w:rFonts w:ascii="Calibri" w:hAnsi="Calibri" w:cs="Calibri"/>
                <w:sz w:val="22"/>
                <w:szCs w:val="22"/>
                <w:lang w:val="en-US"/>
              </w:rPr>
            </w:pPr>
            <w:r w:rsidRPr="00510F34">
              <w:rPr>
                <w:rFonts w:asciiTheme="minorHAnsi" w:hAnsiTheme="minorHAnsi" w:cs="Calibri"/>
                <w:sz w:val="22"/>
                <w:szCs w:val="22"/>
                <w:lang w:val="en"/>
              </w:rPr>
              <w:t xml:space="preserve">GDPR compliance verification form </w:t>
            </w:r>
            <w:r w:rsidRPr="00510F34">
              <w:rPr>
                <w:rFonts w:ascii="Calibri" w:hAnsi="Calibri" w:cs="Calibri"/>
                <w:sz w:val="22"/>
                <w:szCs w:val="22"/>
                <w:lang w:val="en"/>
              </w:rPr>
              <w:t>with social security and tax obligations</w:t>
            </w:r>
          </w:p>
          <w:p w14:paraId="7FAAC670" w14:textId="77777777" w:rsidR="006E0853" w:rsidRPr="00510F34" w:rsidRDefault="006E0853" w:rsidP="006E0853">
            <w:pPr>
              <w:numPr>
                <w:ilvl w:val="0"/>
                <w:numId w:val="8"/>
              </w:numPr>
              <w:suppressAutoHyphens w:val="0"/>
              <w:contextualSpacing/>
              <w:rPr>
                <w:rFonts w:ascii="Calibri" w:hAnsi="Calibri" w:cs="Calibri"/>
                <w:sz w:val="22"/>
                <w:szCs w:val="22"/>
                <w:lang w:val="en-US"/>
              </w:rPr>
            </w:pPr>
            <w:r w:rsidRPr="00510F34">
              <w:rPr>
                <w:rFonts w:asciiTheme="minorHAnsi" w:hAnsiTheme="minorHAnsi" w:cs="Calibri"/>
                <w:sz w:val="22"/>
                <w:szCs w:val="22"/>
                <w:lang w:val="en"/>
              </w:rPr>
              <w:t>As applicable, the court ruling on receivership</w:t>
            </w:r>
          </w:p>
          <w:p w14:paraId="558BA68E" w14:textId="77777777" w:rsidR="006E0853" w:rsidRPr="00510F34" w:rsidRDefault="006E0853" w:rsidP="006E0853">
            <w:pPr>
              <w:numPr>
                <w:ilvl w:val="0"/>
                <w:numId w:val="8"/>
              </w:numPr>
              <w:suppressAutoHyphens w:val="0"/>
            </w:pPr>
            <w:r w:rsidRPr="00510F34">
              <w:rPr>
                <w:rFonts w:ascii="Calibri" w:hAnsi="Calibri" w:cs="Calibri"/>
                <w:color w:val="000000"/>
                <w:sz w:val="22"/>
              </w:rPr>
              <w:t xml:space="preserve">A </w:t>
            </w:r>
            <w:r w:rsidRPr="00510F34">
              <w:rPr>
                <w:rFonts w:ascii="Calibri" w:hAnsi="Calibri" w:cs="Calibri"/>
                <w:color w:val="000000"/>
                <w:sz w:val="22"/>
                <w:lang w:val="en-GB"/>
              </w:rPr>
              <w:t>cover letter presenting the form of the organisational arrangement (single company, consortium</w:t>
            </w:r>
            <w:r w:rsidRPr="00510F34">
              <w:rPr>
                <w:rFonts w:ascii="Calibri" w:hAnsi="Calibri" w:cs="Calibri"/>
                <w:color w:val="000000"/>
                <w:sz w:val="22"/>
              </w:rPr>
              <w:t>, etc.)</w:t>
            </w:r>
          </w:p>
          <w:p w14:paraId="698176C4" w14:textId="77777777" w:rsidR="006E0853" w:rsidRPr="00510F34" w:rsidRDefault="006E0853" w:rsidP="006E0853">
            <w:pPr>
              <w:numPr>
                <w:ilvl w:val="0"/>
                <w:numId w:val="8"/>
              </w:numPr>
              <w:suppressAutoHyphens w:val="0"/>
              <w:spacing w:line="240" w:lineRule="auto"/>
              <w:rPr>
                <w:rFonts w:asciiTheme="minorHAnsi" w:hAnsiTheme="minorHAnsi" w:cs="Calibri"/>
                <w:sz w:val="22"/>
                <w:szCs w:val="22"/>
                <w:lang w:val="en-GB" w:eastAsia="fr-FR"/>
              </w:rPr>
            </w:pPr>
            <w:r w:rsidRPr="00510F34">
              <w:rPr>
                <w:rFonts w:asciiTheme="minorHAnsi" w:hAnsiTheme="minorHAnsi" w:cs="Calibri"/>
                <w:sz w:val="22"/>
                <w:szCs w:val="22"/>
                <w:lang w:val="en-GB" w:eastAsia="fr-FR"/>
              </w:rPr>
              <w:t>Social security obligations compliance certificate.</w:t>
            </w:r>
          </w:p>
          <w:p w14:paraId="26B62D99" w14:textId="77777777" w:rsidR="006E0853" w:rsidRPr="00510F34" w:rsidRDefault="006E0853" w:rsidP="006E0853">
            <w:pPr>
              <w:numPr>
                <w:ilvl w:val="0"/>
                <w:numId w:val="8"/>
              </w:numPr>
              <w:suppressAutoHyphens w:val="0"/>
              <w:spacing w:line="240" w:lineRule="auto"/>
              <w:rPr>
                <w:rFonts w:asciiTheme="minorHAnsi" w:hAnsiTheme="minorHAnsi" w:cs="Calibri"/>
                <w:sz w:val="22"/>
                <w:szCs w:val="22"/>
                <w:lang w:val="en-GB" w:eastAsia="fr-FR"/>
              </w:rPr>
            </w:pPr>
            <w:r w:rsidRPr="00510F34">
              <w:rPr>
                <w:rFonts w:asciiTheme="minorHAnsi" w:hAnsiTheme="minorHAnsi" w:cs="Calibri"/>
                <w:sz w:val="22"/>
                <w:szCs w:val="22"/>
                <w:lang w:val="en-GB" w:eastAsia="fr-FR"/>
              </w:rPr>
              <w:t>Tax obligations compliance certificate.</w:t>
            </w:r>
          </w:p>
          <w:p w14:paraId="36000BBE" w14:textId="77777777" w:rsidR="006E0853" w:rsidRPr="00F11E97" w:rsidRDefault="006E0853" w:rsidP="006E0853">
            <w:pPr>
              <w:rPr>
                <w:rFonts w:ascii="Calibri" w:hAnsi="Calibri" w:cs="Calibri"/>
                <w:b/>
                <w:sz w:val="22"/>
                <w:szCs w:val="22"/>
                <w:lang w:val="en-US"/>
              </w:rPr>
            </w:pPr>
            <w:r w:rsidRPr="00F11E97">
              <w:rPr>
                <w:rFonts w:ascii="Calibri" w:hAnsi="Calibri" w:cs="Calibri"/>
                <w:b/>
                <w:sz w:val="22"/>
                <w:szCs w:val="22"/>
                <w:lang w:val="en"/>
              </w:rPr>
              <w:t>2. Capacity criteria (economic, human or technical):</w:t>
            </w:r>
          </w:p>
          <w:p w14:paraId="3ACF449A" w14:textId="77777777" w:rsidR="006E0853" w:rsidRPr="00F11E97" w:rsidRDefault="006E0853" w:rsidP="006E0853">
            <w:pPr>
              <w:ind w:left="720"/>
              <w:contextualSpacing/>
              <w:rPr>
                <w:rFonts w:ascii="Calibri" w:hAnsi="Calibri" w:cs="Calibri"/>
                <w:b/>
                <w:sz w:val="22"/>
                <w:szCs w:val="22"/>
                <w:u w:val="single"/>
              </w:rPr>
            </w:pPr>
            <w:r w:rsidRPr="00F11E97">
              <w:rPr>
                <w:rFonts w:ascii="Calibri" w:hAnsi="Calibri" w:cs="Calibri"/>
                <w:b/>
                <w:sz w:val="22"/>
                <w:szCs w:val="22"/>
                <w:u w:val="single"/>
                <w:lang w:val="en"/>
              </w:rPr>
              <w:t>Human Recourses</w:t>
            </w:r>
          </w:p>
          <w:p w14:paraId="3C8793D9" w14:textId="77777777" w:rsidR="006E0853" w:rsidRPr="00F11E97" w:rsidRDefault="006E0853" w:rsidP="006E0853">
            <w:pPr>
              <w:ind w:left="720"/>
              <w:contextualSpacing/>
              <w:rPr>
                <w:rFonts w:ascii="Calibri" w:hAnsi="Calibri" w:cs="Calibri"/>
                <w:sz w:val="22"/>
                <w:szCs w:val="22"/>
              </w:rPr>
            </w:pPr>
            <w:r w:rsidRPr="00F11E97">
              <w:rPr>
                <w:rFonts w:asciiTheme="minorHAnsi" w:hAnsiTheme="minorHAnsi" w:cs="Calibri"/>
                <w:sz w:val="22"/>
                <w:szCs w:val="22"/>
                <w:lang w:val="en"/>
              </w:rPr>
              <w:t>A declaration stating the company’s current headcount and the number of supervisory personnel</w:t>
            </w:r>
          </w:p>
          <w:p w14:paraId="383FC5BF" w14:textId="77777777" w:rsidR="006E0853" w:rsidRPr="00F11E97" w:rsidRDefault="006E0853" w:rsidP="006E0853">
            <w:pPr>
              <w:ind w:left="720"/>
              <w:contextualSpacing/>
              <w:rPr>
                <w:rFonts w:ascii="Calibri" w:hAnsi="Calibri" w:cs="Calibri"/>
                <w:b/>
                <w:sz w:val="22"/>
                <w:szCs w:val="22"/>
                <w:u w:val="single"/>
              </w:rPr>
            </w:pPr>
            <w:r w:rsidRPr="00F11E97">
              <w:rPr>
                <w:rFonts w:ascii="Calibri" w:hAnsi="Calibri" w:cs="Calibri"/>
                <w:b/>
                <w:sz w:val="22"/>
                <w:szCs w:val="22"/>
                <w:u w:val="single"/>
                <w:lang w:val="en"/>
              </w:rPr>
              <w:t>Economic</w:t>
            </w:r>
          </w:p>
          <w:p w14:paraId="01920908" w14:textId="77777777" w:rsidR="006E0853" w:rsidRPr="00F11E97" w:rsidRDefault="006E0853" w:rsidP="006E0853">
            <w:pPr>
              <w:numPr>
                <w:ilvl w:val="0"/>
                <w:numId w:val="8"/>
              </w:numPr>
              <w:suppressAutoHyphens w:val="0"/>
              <w:spacing w:line="240" w:lineRule="auto"/>
              <w:contextualSpacing/>
              <w:rPr>
                <w:rFonts w:asciiTheme="minorHAnsi" w:hAnsiTheme="minorHAnsi" w:cs="Calibri"/>
                <w:sz w:val="22"/>
                <w:szCs w:val="22"/>
                <w:lang w:val="en-GB" w:eastAsia="fr-FR"/>
              </w:rPr>
            </w:pPr>
            <w:r w:rsidRPr="00F11E97">
              <w:rPr>
                <w:rFonts w:asciiTheme="minorHAnsi" w:hAnsiTheme="minorHAnsi" w:cs="Calibri"/>
                <w:sz w:val="22"/>
                <w:szCs w:val="22"/>
                <w:lang w:val="en" w:eastAsia="fr-FR"/>
              </w:rPr>
              <w:t>Revenue declarations for the last three available financial years;</w:t>
            </w:r>
          </w:p>
          <w:p w14:paraId="5A7126CF" w14:textId="77777777" w:rsidR="006E0853" w:rsidRPr="00F11E97" w:rsidRDefault="006E0853" w:rsidP="006E0853">
            <w:pPr>
              <w:numPr>
                <w:ilvl w:val="0"/>
                <w:numId w:val="8"/>
              </w:numPr>
              <w:suppressAutoHyphens w:val="0"/>
              <w:spacing w:line="240" w:lineRule="auto"/>
              <w:contextualSpacing/>
              <w:rPr>
                <w:rFonts w:asciiTheme="minorHAnsi" w:hAnsiTheme="minorHAnsi" w:cs="Calibri"/>
                <w:sz w:val="22"/>
                <w:szCs w:val="22"/>
                <w:lang w:val="en-GB" w:eastAsia="fr-FR"/>
              </w:rPr>
            </w:pPr>
            <w:r w:rsidRPr="00F11E97">
              <w:rPr>
                <w:rFonts w:asciiTheme="minorHAnsi" w:hAnsiTheme="minorHAnsi" w:cs="Calibri"/>
                <w:sz w:val="22"/>
                <w:szCs w:val="22"/>
                <w:lang w:val="en" w:eastAsia="fr-FR"/>
              </w:rPr>
              <w:t>Currently valid insurance certificates for civil and/or professional liability;</w:t>
            </w:r>
          </w:p>
          <w:p w14:paraId="41EAC82A" w14:textId="77777777" w:rsidR="006E0853" w:rsidRPr="00F11E97" w:rsidRDefault="006E0853" w:rsidP="006E0853">
            <w:pPr>
              <w:numPr>
                <w:ilvl w:val="0"/>
                <w:numId w:val="8"/>
              </w:numPr>
              <w:suppressAutoHyphens w:val="0"/>
              <w:spacing w:line="240" w:lineRule="auto"/>
              <w:contextualSpacing/>
              <w:rPr>
                <w:rFonts w:asciiTheme="minorHAnsi" w:hAnsiTheme="minorHAnsi" w:cs="Calibri"/>
                <w:sz w:val="22"/>
                <w:szCs w:val="22"/>
                <w:lang w:val="en-GB" w:eastAsia="fr-FR"/>
              </w:rPr>
            </w:pPr>
            <w:r w:rsidRPr="00F11E97">
              <w:rPr>
                <w:rFonts w:asciiTheme="minorHAnsi" w:hAnsiTheme="minorHAnsi" w:cs="Calibri"/>
                <w:sz w:val="22"/>
                <w:szCs w:val="22"/>
                <w:lang w:val="en" w:eastAsia="fr-FR"/>
              </w:rPr>
              <w:t>Candidate declaration form (as provided)</w:t>
            </w:r>
          </w:p>
          <w:p w14:paraId="670DC6F3" w14:textId="77777777" w:rsidR="006E0853" w:rsidRPr="00F11E97" w:rsidRDefault="006E0853" w:rsidP="006E0853">
            <w:pPr>
              <w:ind w:left="720"/>
              <w:contextualSpacing/>
              <w:rPr>
                <w:rFonts w:ascii="Calibri" w:hAnsi="Calibri" w:cs="Calibri"/>
                <w:b/>
                <w:sz w:val="22"/>
                <w:szCs w:val="22"/>
                <w:u w:val="single"/>
              </w:rPr>
            </w:pPr>
            <w:proofErr w:type="spellStart"/>
            <w:r w:rsidRPr="00F11E97">
              <w:rPr>
                <w:rFonts w:ascii="Calibri" w:hAnsi="Calibri" w:cs="Calibri"/>
                <w:b/>
                <w:sz w:val="22"/>
                <w:szCs w:val="22"/>
                <w:u w:val="single"/>
              </w:rPr>
              <w:t>Technical</w:t>
            </w:r>
            <w:proofErr w:type="spellEnd"/>
          </w:p>
          <w:p w14:paraId="1696545D" w14:textId="77777777" w:rsidR="006E0853" w:rsidRPr="00F11E97" w:rsidRDefault="006E0853" w:rsidP="006E0853">
            <w:pPr>
              <w:numPr>
                <w:ilvl w:val="0"/>
                <w:numId w:val="8"/>
              </w:numPr>
              <w:suppressAutoHyphens w:val="0"/>
              <w:contextualSpacing/>
              <w:rPr>
                <w:rFonts w:ascii="Calibri" w:hAnsi="Calibri" w:cs="Calibri"/>
                <w:b/>
                <w:sz w:val="22"/>
                <w:szCs w:val="22"/>
              </w:rPr>
            </w:pPr>
            <w:r w:rsidRPr="00F11E97">
              <w:rPr>
                <w:rFonts w:asciiTheme="minorHAnsi" w:hAnsiTheme="minorHAnsi" w:cs="Calibri"/>
                <w:sz w:val="22"/>
                <w:szCs w:val="22"/>
                <w:lang w:val="en"/>
              </w:rPr>
              <w:t>List of references relevant to the object of the contract for projects of similar size</w:t>
            </w:r>
          </w:p>
          <w:p w14:paraId="202F1F78" w14:textId="77777777" w:rsidR="006E0853" w:rsidRPr="00510F34" w:rsidRDefault="006E0853" w:rsidP="006E0853">
            <w:pPr>
              <w:numPr>
                <w:ilvl w:val="0"/>
                <w:numId w:val="8"/>
              </w:numPr>
              <w:suppressAutoHyphens w:val="0"/>
              <w:contextualSpacing/>
              <w:rPr>
                <w:rFonts w:ascii="Calibri" w:hAnsi="Calibri" w:cs="Calibri"/>
                <w:b/>
                <w:sz w:val="22"/>
                <w:szCs w:val="22"/>
              </w:rPr>
            </w:pPr>
            <w:r w:rsidRPr="00F11E97">
              <w:rPr>
                <w:rFonts w:asciiTheme="minorHAnsi" w:hAnsiTheme="minorHAnsi" w:cs="Calibri"/>
                <w:sz w:val="22"/>
                <w:szCs w:val="22"/>
                <w:lang w:val="en"/>
              </w:rPr>
              <w:t>Declaration stating the technical tools and equipment available to the candidate for delivery of the services</w:t>
            </w:r>
          </w:p>
          <w:p w14:paraId="4AD71476" w14:textId="77777777" w:rsidR="006E0853" w:rsidRPr="00510F34" w:rsidRDefault="006E0853" w:rsidP="006E0853">
            <w:pPr>
              <w:numPr>
                <w:ilvl w:val="0"/>
                <w:numId w:val="8"/>
              </w:numPr>
              <w:suppressAutoHyphens w:val="0"/>
              <w:contextualSpacing/>
              <w:rPr>
                <w:rFonts w:ascii="Calibri" w:hAnsi="Calibri" w:cs="Calibri"/>
                <w:sz w:val="22"/>
                <w:szCs w:val="22"/>
                <w:lang w:val="en-GB"/>
              </w:rPr>
            </w:pPr>
            <w:r w:rsidRPr="00510F34">
              <w:rPr>
                <w:rFonts w:ascii="Calibri" w:hAnsi="Calibri" w:cs="Calibri"/>
                <w:b/>
                <w:sz w:val="22"/>
                <w:szCs w:val="22"/>
              </w:rPr>
              <w:t xml:space="preserve">The </w:t>
            </w:r>
            <w:r w:rsidRPr="00510F34">
              <w:rPr>
                <w:rFonts w:ascii="Calibri" w:hAnsi="Calibri" w:cs="Calibri"/>
                <w:b/>
                <w:sz w:val="22"/>
                <w:szCs w:val="22"/>
                <w:lang w:val="en-GB"/>
              </w:rPr>
              <w:t>draft contract, duly completed signed and dated, and in annex</w:t>
            </w:r>
            <w:r w:rsidRPr="00510F34">
              <w:rPr>
                <w:rFonts w:ascii="Calibri" w:hAnsi="Calibri" w:cs="Calibri"/>
                <w:sz w:val="22"/>
                <w:szCs w:val="22"/>
                <w:lang w:val="en-GB"/>
              </w:rPr>
              <w:t> :</w:t>
            </w:r>
          </w:p>
          <w:p w14:paraId="3838D2DA" w14:textId="77777777" w:rsidR="006E0853" w:rsidRDefault="006E0853" w:rsidP="006E0853">
            <w:pPr>
              <w:numPr>
                <w:ilvl w:val="0"/>
                <w:numId w:val="8"/>
              </w:numPr>
              <w:suppressAutoHyphens w:val="0"/>
              <w:contextualSpacing/>
              <w:rPr>
                <w:rFonts w:ascii="Calibri" w:hAnsi="Calibri" w:cs="Calibri"/>
                <w:b/>
                <w:sz w:val="22"/>
                <w:szCs w:val="22"/>
              </w:rPr>
            </w:pPr>
            <w:r w:rsidRPr="00510F34">
              <w:rPr>
                <w:rFonts w:ascii="Calibri" w:hAnsi="Calibri" w:cs="Calibri"/>
                <w:sz w:val="22"/>
                <w:szCs w:val="22"/>
                <w:lang w:val="en-GB"/>
              </w:rPr>
              <w:t>The duly completed financial annexes, including the mission(s) in Sri Lanka and all necessary costs (based on the budget template provided)</w:t>
            </w:r>
          </w:p>
          <w:p w14:paraId="68FB47FD" w14:textId="75DB4F92" w:rsidR="004C6422" w:rsidRPr="004C6422" w:rsidRDefault="004C6422" w:rsidP="0036179F">
            <w:pPr>
              <w:pStyle w:val="ListParagraph"/>
              <w:snapToGrid w:val="0"/>
              <w:rPr>
                <w:rFonts w:ascii="Calibri" w:hAnsi="Calibri" w:cs="Calibri"/>
                <w:sz w:val="22"/>
                <w:szCs w:val="22"/>
              </w:rPr>
            </w:pPr>
          </w:p>
        </w:tc>
      </w:tr>
      <w:tr w:rsidR="00E04E70" w:rsidRPr="009A3474" w14:paraId="7DB89FD6" w14:textId="77777777" w:rsidTr="009B2CB5">
        <w:tc>
          <w:tcPr>
            <w:tcW w:w="2560" w:type="dxa"/>
            <w:vMerge w:val="restart"/>
            <w:tcBorders>
              <w:top w:val="single" w:sz="4" w:space="0" w:color="auto"/>
              <w:left w:val="single" w:sz="4" w:space="0" w:color="auto"/>
            </w:tcBorders>
          </w:tcPr>
          <w:p w14:paraId="411D22E6" w14:textId="333EB9B6" w:rsidR="00E04E70" w:rsidRPr="00FA65D3" w:rsidRDefault="00143A23" w:rsidP="00143A23">
            <w:pPr>
              <w:rPr>
                <w:rFonts w:ascii="Calibri" w:hAnsi="Calibri" w:cs="Calibri"/>
                <w:sz w:val="22"/>
                <w:szCs w:val="22"/>
              </w:rPr>
            </w:pPr>
            <w:r>
              <w:rPr>
                <w:rFonts w:ascii="Calibri" w:hAnsi="Calibri" w:cs="Calibri"/>
                <w:sz w:val="22"/>
                <w:szCs w:val="22"/>
                <w:lang w:val="en"/>
              </w:rPr>
              <w:t xml:space="preserve">Award </w:t>
            </w:r>
            <w:r w:rsidR="00E04E70">
              <w:rPr>
                <w:rFonts w:ascii="Calibri" w:hAnsi="Calibri" w:cs="Calibri"/>
                <w:sz w:val="22"/>
                <w:szCs w:val="22"/>
                <w:lang w:val="en"/>
              </w:rPr>
              <w:t>criteria</w:t>
            </w:r>
          </w:p>
        </w:tc>
        <w:tc>
          <w:tcPr>
            <w:tcW w:w="5242" w:type="dxa"/>
            <w:tcBorders>
              <w:top w:val="single" w:sz="4" w:space="0" w:color="auto"/>
              <w:left w:val="single" w:sz="4" w:space="0" w:color="000000"/>
              <w:bottom w:val="single" w:sz="4" w:space="0" w:color="000000"/>
              <w:right w:val="single" w:sz="4" w:space="0" w:color="auto"/>
            </w:tcBorders>
            <w:vAlign w:val="center"/>
          </w:tcPr>
          <w:p w14:paraId="15D0B955" w14:textId="77777777" w:rsidR="00E04E70" w:rsidRPr="00FA65D3" w:rsidRDefault="00E04E70" w:rsidP="003873BE">
            <w:pPr>
              <w:snapToGrid w:val="0"/>
              <w:rPr>
                <w:rFonts w:ascii="Calibri" w:hAnsi="Calibri" w:cs="Calibri"/>
                <w:sz w:val="22"/>
                <w:szCs w:val="22"/>
              </w:rPr>
            </w:pPr>
            <w:r>
              <w:rPr>
                <w:rFonts w:ascii="Calibri" w:hAnsi="Calibri" w:cs="Calibri"/>
                <w:sz w:val="22"/>
                <w:szCs w:val="22"/>
                <w:lang w:val="en"/>
              </w:rPr>
              <w:t>Criteria</w:t>
            </w:r>
          </w:p>
        </w:tc>
        <w:tc>
          <w:tcPr>
            <w:tcW w:w="1714" w:type="dxa"/>
            <w:gridSpan w:val="2"/>
            <w:tcBorders>
              <w:top w:val="single" w:sz="4" w:space="0" w:color="auto"/>
              <w:left w:val="single" w:sz="4" w:space="0" w:color="000000"/>
              <w:bottom w:val="single" w:sz="4" w:space="0" w:color="000000"/>
              <w:right w:val="single" w:sz="4" w:space="0" w:color="auto"/>
            </w:tcBorders>
            <w:vAlign w:val="center"/>
          </w:tcPr>
          <w:p w14:paraId="0362BB50" w14:textId="77777777" w:rsidR="00E04E70" w:rsidRPr="009A3474" w:rsidRDefault="00E04E70" w:rsidP="003873BE">
            <w:pPr>
              <w:snapToGrid w:val="0"/>
              <w:jc w:val="center"/>
              <w:rPr>
                <w:rFonts w:ascii="Calibri" w:hAnsi="Calibri" w:cs="Calibri"/>
                <w:sz w:val="22"/>
                <w:szCs w:val="22"/>
              </w:rPr>
            </w:pPr>
            <w:r>
              <w:rPr>
                <w:rFonts w:ascii="Calibri" w:hAnsi="Calibri" w:cs="Calibri"/>
                <w:sz w:val="22"/>
                <w:szCs w:val="22"/>
                <w:lang w:val="en"/>
              </w:rPr>
              <w:t>Maximum number of points</w:t>
            </w:r>
          </w:p>
        </w:tc>
      </w:tr>
      <w:tr w:rsidR="00E04E70" w:rsidRPr="009A3474" w14:paraId="298F459F" w14:textId="77777777" w:rsidTr="009B2CB5">
        <w:tc>
          <w:tcPr>
            <w:tcW w:w="2560" w:type="dxa"/>
            <w:vMerge/>
            <w:tcBorders>
              <w:left w:val="single" w:sz="4" w:space="0" w:color="auto"/>
            </w:tcBorders>
          </w:tcPr>
          <w:p w14:paraId="2ED8C24A" w14:textId="77777777" w:rsidR="00E04E70" w:rsidRPr="00FA65D3" w:rsidRDefault="00E04E70" w:rsidP="003873BE">
            <w:pPr>
              <w:rPr>
                <w:rFonts w:ascii="Calibri" w:hAnsi="Calibri" w:cs="Calibri"/>
                <w:sz w:val="22"/>
                <w:szCs w:val="22"/>
              </w:rPr>
            </w:pPr>
          </w:p>
        </w:tc>
        <w:tc>
          <w:tcPr>
            <w:tcW w:w="5242" w:type="dxa"/>
            <w:tcBorders>
              <w:top w:val="single" w:sz="4" w:space="0" w:color="auto"/>
              <w:left w:val="single" w:sz="4" w:space="0" w:color="000000"/>
              <w:bottom w:val="single" w:sz="4" w:space="0" w:color="000000"/>
              <w:right w:val="single" w:sz="4" w:space="0" w:color="auto"/>
            </w:tcBorders>
            <w:vAlign w:val="center"/>
          </w:tcPr>
          <w:p w14:paraId="4CA259F0" w14:textId="06C5B61B" w:rsidR="00E04E70" w:rsidRPr="00FA65D3" w:rsidRDefault="004C6869" w:rsidP="003873BE">
            <w:pPr>
              <w:snapToGrid w:val="0"/>
              <w:rPr>
                <w:rFonts w:ascii="Calibri" w:hAnsi="Calibri" w:cs="Calibri"/>
                <w:sz w:val="22"/>
                <w:szCs w:val="22"/>
              </w:rPr>
            </w:pPr>
            <w:r w:rsidRPr="00C41D2B">
              <w:rPr>
                <w:rFonts w:ascii="Calibri" w:hAnsi="Calibri" w:cs="Calibri"/>
                <w:sz w:val="22"/>
                <w:szCs w:val="22"/>
                <w:lang w:val="en"/>
              </w:rPr>
              <w:t>Financial Offer</w:t>
            </w:r>
          </w:p>
        </w:tc>
        <w:tc>
          <w:tcPr>
            <w:tcW w:w="1714" w:type="dxa"/>
            <w:gridSpan w:val="2"/>
            <w:tcBorders>
              <w:top w:val="single" w:sz="4" w:space="0" w:color="auto"/>
              <w:left w:val="single" w:sz="4" w:space="0" w:color="000000"/>
              <w:bottom w:val="single" w:sz="4" w:space="0" w:color="000000"/>
              <w:right w:val="single" w:sz="4" w:space="0" w:color="auto"/>
            </w:tcBorders>
            <w:vAlign w:val="center"/>
          </w:tcPr>
          <w:p w14:paraId="0B6129DA" w14:textId="0E739DE5" w:rsidR="00E04E70" w:rsidRPr="009A3474" w:rsidRDefault="004C6869" w:rsidP="003873BE">
            <w:pPr>
              <w:snapToGrid w:val="0"/>
              <w:jc w:val="center"/>
              <w:rPr>
                <w:rFonts w:ascii="Calibri" w:hAnsi="Calibri" w:cs="Calibri"/>
                <w:sz w:val="22"/>
                <w:szCs w:val="22"/>
              </w:rPr>
            </w:pPr>
            <w:r>
              <w:rPr>
                <w:rFonts w:ascii="Calibri" w:hAnsi="Calibri" w:cs="Calibri"/>
                <w:sz w:val="22"/>
                <w:szCs w:val="22"/>
              </w:rPr>
              <w:t>30</w:t>
            </w:r>
          </w:p>
        </w:tc>
      </w:tr>
      <w:tr w:rsidR="00E04E70" w:rsidRPr="009A3474" w14:paraId="4A5D8195" w14:textId="77777777" w:rsidTr="009B2CB5">
        <w:tc>
          <w:tcPr>
            <w:tcW w:w="2560" w:type="dxa"/>
            <w:vMerge/>
            <w:tcBorders>
              <w:left w:val="single" w:sz="4" w:space="0" w:color="auto"/>
            </w:tcBorders>
          </w:tcPr>
          <w:p w14:paraId="786EABCA" w14:textId="77777777" w:rsidR="00E04E70" w:rsidRPr="00FA65D3" w:rsidRDefault="00E04E70" w:rsidP="003873BE">
            <w:pPr>
              <w:rPr>
                <w:rFonts w:ascii="Calibri" w:hAnsi="Calibri" w:cs="Calibri"/>
                <w:sz w:val="22"/>
                <w:szCs w:val="22"/>
              </w:rPr>
            </w:pPr>
          </w:p>
        </w:tc>
        <w:tc>
          <w:tcPr>
            <w:tcW w:w="5242" w:type="dxa"/>
            <w:tcBorders>
              <w:top w:val="single" w:sz="4" w:space="0" w:color="auto"/>
              <w:left w:val="single" w:sz="4" w:space="0" w:color="000000"/>
              <w:bottom w:val="single" w:sz="4" w:space="0" w:color="000000"/>
              <w:right w:val="single" w:sz="4" w:space="0" w:color="auto"/>
            </w:tcBorders>
            <w:vAlign w:val="center"/>
          </w:tcPr>
          <w:p w14:paraId="48C16C14" w14:textId="42A4BA31" w:rsidR="00E04E70" w:rsidRPr="00F67A4E" w:rsidRDefault="00F67A4E" w:rsidP="00F67A4E">
            <w:pPr>
              <w:jc w:val="both"/>
              <w:rPr>
                <w:rFonts w:asciiTheme="minorHAnsi" w:hAnsiTheme="minorHAnsi" w:cstheme="minorHAnsi"/>
                <w:bCs/>
                <w:sz w:val="22"/>
                <w:szCs w:val="22"/>
                <w:lang w:val="en"/>
              </w:rPr>
            </w:pPr>
            <w:r w:rsidRPr="00871E86">
              <w:rPr>
                <w:rFonts w:asciiTheme="minorHAnsi" w:hAnsiTheme="minorHAnsi" w:cstheme="minorHAnsi"/>
                <w:bCs/>
                <w:sz w:val="22"/>
                <w:szCs w:val="22"/>
                <w:lang w:val="en"/>
              </w:rPr>
              <w:t xml:space="preserve">Criteria 1: Understanding of context and the needs and expectations of the assignment, assessed with regard to the </w:t>
            </w:r>
            <w:proofErr w:type="spellStart"/>
            <w:r w:rsidRPr="00871E86">
              <w:rPr>
                <w:rFonts w:asciiTheme="minorHAnsi" w:hAnsiTheme="minorHAnsi" w:cstheme="minorHAnsi"/>
                <w:bCs/>
                <w:sz w:val="22"/>
                <w:szCs w:val="22"/>
                <w:lang w:val="en"/>
              </w:rPr>
              <w:t>ToRs</w:t>
            </w:r>
            <w:proofErr w:type="spellEnd"/>
          </w:p>
        </w:tc>
        <w:tc>
          <w:tcPr>
            <w:tcW w:w="1714" w:type="dxa"/>
            <w:gridSpan w:val="2"/>
            <w:tcBorders>
              <w:top w:val="single" w:sz="4" w:space="0" w:color="auto"/>
              <w:left w:val="single" w:sz="4" w:space="0" w:color="000000"/>
              <w:bottom w:val="single" w:sz="4" w:space="0" w:color="000000"/>
              <w:right w:val="single" w:sz="4" w:space="0" w:color="auto"/>
            </w:tcBorders>
            <w:vAlign w:val="center"/>
          </w:tcPr>
          <w:p w14:paraId="3F5C134F" w14:textId="66B625EA" w:rsidR="00E04E70" w:rsidRPr="009A3474" w:rsidRDefault="009B2CB5" w:rsidP="003873BE">
            <w:pPr>
              <w:snapToGrid w:val="0"/>
              <w:jc w:val="center"/>
              <w:rPr>
                <w:rFonts w:ascii="Calibri" w:hAnsi="Calibri" w:cs="Calibri"/>
                <w:sz w:val="22"/>
                <w:szCs w:val="22"/>
              </w:rPr>
            </w:pPr>
            <w:r>
              <w:rPr>
                <w:rFonts w:ascii="Calibri" w:hAnsi="Calibri" w:cs="Calibri"/>
                <w:sz w:val="22"/>
                <w:szCs w:val="22"/>
              </w:rPr>
              <w:t>5</w:t>
            </w:r>
          </w:p>
        </w:tc>
      </w:tr>
      <w:tr w:rsidR="002C71A2" w:rsidRPr="009A3474" w14:paraId="0EDF1BA3" w14:textId="77777777" w:rsidTr="009B2CB5">
        <w:tc>
          <w:tcPr>
            <w:tcW w:w="2560" w:type="dxa"/>
            <w:vMerge/>
            <w:tcBorders>
              <w:left w:val="single" w:sz="4" w:space="0" w:color="auto"/>
            </w:tcBorders>
          </w:tcPr>
          <w:p w14:paraId="004120B4" w14:textId="77777777" w:rsidR="002C71A2" w:rsidRPr="00FA65D3" w:rsidRDefault="002C71A2" w:rsidP="003873BE">
            <w:pPr>
              <w:rPr>
                <w:rFonts w:ascii="Calibri" w:hAnsi="Calibri" w:cs="Calibri"/>
                <w:sz w:val="22"/>
                <w:szCs w:val="22"/>
              </w:rPr>
            </w:pPr>
          </w:p>
        </w:tc>
        <w:tc>
          <w:tcPr>
            <w:tcW w:w="5242" w:type="dxa"/>
            <w:tcBorders>
              <w:top w:val="single" w:sz="4" w:space="0" w:color="auto"/>
              <w:left w:val="single" w:sz="4" w:space="0" w:color="000000"/>
              <w:bottom w:val="single" w:sz="4" w:space="0" w:color="000000"/>
              <w:right w:val="single" w:sz="4" w:space="0" w:color="auto"/>
            </w:tcBorders>
            <w:vAlign w:val="center"/>
          </w:tcPr>
          <w:p w14:paraId="5D903842" w14:textId="0442B625" w:rsidR="002C71A2" w:rsidRPr="00F67A4E" w:rsidRDefault="00F67A4E" w:rsidP="00F67A4E">
            <w:pPr>
              <w:jc w:val="both"/>
              <w:rPr>
                <w:rFonts w:asciiTheme="minorHAnsi" w:hAnsiTheme="minorHAnsi" w:cstheme="minorHAnsi"/>
                <w:bCs/>
                <w:sz w:val="22"/>
                <w:szCs w:val="22"/>
                <w:lang w:val="en"/>
              </w:rPr>
            </w:pPr>
            <w:r w:rsidRPr="00871E86">
              <w:rPr>
                <w:rFonts w:asciiTheme="minorHAnsi" w:hAnsiTheme="minorHAnsi" w:cstheme="minorHAnsi"/>
                <w:bCs/>
                <w:sz w:val="22"/>
                <w:szCs w:val="22"/>
                <w:lang w:val="en"/>
              </w:rPr>
              <w:t xml:space="preserve">criterion 2: Quality of proposal (incl. detailed methodology), assessed with regard to the </w:t>
            </w:r>
            <w:proofErr w:type="spellStart"/>
            <w:r w:rsidRPr="00871E86">
              <w:rPr>
                <w:rFonts w:asciiTheme="minorHAnsi" w:hAnsiTheme="minorHAnsi" w:cstheme="minorHAnsi"/>
                <w:bCs/>
                <w:sz w:val="22"/>
                <w:szCs w:val="22"/>
                <w:lang w:val="en"/>
              </w:rPr>
              <w:t>ToRs</w:t>
            </w:r>
            <w:proofErr w:type="spellEnd"/>
          </w:p>
        </w:tc>
        <w:tc>
          <w:tcPr>
            <w:tcW w:w="1714" w:type="dxa"/>
            <w:gridSpan w:val="2"/>
            <w:tcBorders>
              <w:top w:val="single" w:sz="4" w:space="0" w:color="auto"/>
              <w:left w:val="single" w:sz="4" w:space="0" w:color="000000"/>
              <w:bottom w:val="single" w:sz="4" w:space="0" w:color="000000"/>
              <w:right w:val="single" w:sz="4" w:space="0" w:color="auto"/>
            </w:tcBorders>
            <w:vAlign w:val="center"/>
          </w:tcPr>
          <w:p w14:paraId="00CB35E4" w14:textId="6E9D5F25" w:rsidR="002C71A2" w:rsidRPr="009A3474" w:rsidRDefault="009B2CB5" w:rsidP="003873BE">
            <w:pPr>
              <w:snapToGrid w:val="0"/>
              <w:jc w:val="center"/>
              <w:rPr>
                <w:rFonts w:ascii="Calibri" w:hAnsi="Calibri" w:cs="Calibri"/>
                <w:sz w:val="22"/>
                <w:szCs w:val="22"/>
              </w:rPr>
            </w:pPr>
            <w:r>
              <w:rPr>
                <w:rFonts w:ascii="Calibri" w:hAnsi="Calibri" w:cs="Calibri"/>
                <w:sz w:val="22"/>
                <w:szCs w:val="22"/>
              </w:rPr>
              <w:t>18</w:t>
            </w:r>
          </w:p>
        </w:tc>
      </w:tr>
      <w:tr w:rsidR="002C71A2" w:rsidRPr="009A3474" w14:paraId="45448484" w14:textId="77777777" w:rsidTr="009B2CB5">
        <w:tc>
          <w:tcPr>
            <w:tcW w:w="2560" w:type="dxa"/>
            <w:vMerge/>
            <w:tcBorders>
              <w:left w:val="single" w:sz="4" w:space="0" w:color="auto"/>
            </w:tcBorders>
          </w:tcPr>
          <w:p w14:paraId="2033EB59" w14:textId="77777777" w:rsidR="002C71A2" w:rsidRPr="00FA65D3" w:rsidRDefault="002C71A2" w:rsidP="003873BE">
            <w:pPr>
              <w:rPr>
                <w:rFonts w:ascii="Calibri" w:hAnsi="Calibri" w:cs="Calibri"/>
                <w:sz w:val="22"/>
                <w:szCs w:val="22"/>
              </w:rPr>
            </w:pPr>
          </w:p>
        </w:tc>
        <w:tc>
          <w:tcPr>
            <w:tcW w:w="5242" w:type="dxa"/>
            <w:tcBorders>
              <w:top w:val="single" w:sz="4" w:space="0" w:color="auto"/>
              <w:left w:val="single" w:sz="4" w:space="0" w:color="000000"/>
              <w:bottom w:val="single" w:sz="4" w:space="0" w:color="000000"/>
              <w:right w:val="single" w:sz="4" w:space="0" w:color="auto"/>
            </w:tcBorders>
            <w:vAlign w:val="center"/>
          </w:tcPr>
          <w:p w14:paraId="02D87DFB" w14:textId="05D45A3C" w:rsidR="002C71A2" w:rsidRPr="00F67A4E" w:rsidRDefault="00F67A4E" w:rsidP="00F67A4E">
            <w:pPr>
              <w:jc w:val="both"/>
              <w:rPr>
                <w:rFonts w:asciiTheme="minorHAnsi" w:hAnsiTheme="minorHAnsi" w:cstheme="minorHAnsi"/>
                <w:bCs/>
                <w:sz w:val="22"/>
                <w:szCs w:val="22"/>
                <w:lang w:val="en"/>
              </w:rPr>
            </w:pPr>
            <w:r w:rsidRPr="00871E86">
              <w:rPr>
                <w:rFonts w:asciiTheme="minorHAnsi" w:hAnsiTheme="minorHAnsi" w:cstheme="minorHAnsi"/>
                <w:bCs/>
                <w:sz w:val="22"/>
                <w:szCs w:val="22"/>
                <w:lang w:val="en"/>
              </w:rPr>
              <w:t xml:space="preserve">criterion 3: Experience of the team, assessed with regard to the required expertise and profile in the </w:t>
            </w:r>
            <w:proofErr w:type="spellStart"/>
            <w:r w:rsidRPr="00871E86">
              <w:rPr>
                <w:rFonts w:asciiTheme="minorHAnsi" w:hAnsiTheme="minorHAnsi" w:cstheme="minorHAnsi"/>
                <w:bCs/>
                <w:sz w:val="22"/>
                <w:szCs w:val="22"/>
                <w:lang w:val="en"/>
              </w:rPr>
              <w:t>ToRs</w:t>
            </w:r>
            <w:proofErr w:type="spellEnd"/>
            <w:r w:rsidRPr="00871E86">
              <w:rPr>
                <w:rFonts w:asciiTheme="minorHAnsi" w:hAnsiTheme="minorHAnsi" w:cstheme="minorHAnsi"/>
                <w:bCs/>
                <w:sz w:val="22"/>
                <w:szCs w:val="22"/>
                <w:lang w:val="en"/>
              </w:rPr>
              <w:t>)</w:t>
            </w:r>
          </w:p>
        </w:tc>
        <w:tc>
          <w:tcPr>
            <w:tcW w:w="1714" w:type="dxa"/>
            <w:gridSpan w:val="2"/>
            <w:tcBorders>
              <w:top w:val="single" w:sz="4" w:space="0" w:color="auto"/>
              <w:left w:val="single" w:sz="4" w:space="0" w:color="000000"/>
              <w:bottom w:val="single" w:sz="4" w:space="0" w:color="000000"/>
              <w:right w:val="single" w:sz="4" w:space="0" w:color="auto"/>
            </w:tcBorders>
            <w:vAlign w:val="center"/>
          </w:tcPr>
          <w:p w14:paraId="4665AA56" w14:textId="7140CCA7" w:rsidR="002C71A2" w:rsidRPr="009A3474" w:rsidRDefault="009B2CB5" w:rsidP="003873BE">
            <w:pPr>
              <w:snapToGrid w:val="0"/>
              <w:jc w:val="center"/>
              <w:rPr>
                <w:rFonts w:ascii="Calibri" w:hAnsi="Calibri" w:cs="Calibri"/>
                <w:sz w:val="22"/>
                <w:szCs w:val="22"/>
              </w:rPr>
            </w:pPr>
            <w:r>
              <w:rPr>
                <w:rFonts w:ascii="Calibri" w:hAnsi="Calibri" w:cs="Calibri"/>
                <w:sz w:val="22"/>
                <w:szCs w:val="22"/>
              </w:rPr>
              <w:t>40</w:t>
            </w:r>
          </w:p>
        </w:tc>
      </w:tr>
      <w:tr w:rsidR="00293936" w:rsidRPr="009A3474" w14:paraId="7A283B46" w14:textId="77777777" w:rsidTr="009B2CB5">
        <w:tc>
          <w:tcPr>
            <w:tcW w:w="2560" w:type="dxa"/>
            <w:tcBorders>
              <w:left w:val="single" w:sz="4" w:space="0" w:color="auto"/>
            </w:tcBorders>
          </w:tcPr>
          <w:p w14:paraId="40F71885" w14:textId="77777777" w:rsidR="00293936" w:rsidRPr="00FA65D3" w:rsidRDefault="00293936" w:rsidP="003873BE">
            <w:pPr>
              <w:rPr>
                <w:rFonts w:ascii="Calibri" w:hAnsi="Calibri" w:cs="Calibri"/>
                <w:sz w:val="22"/>
                <w:szCs w:val="22"/>
              </w:rPr>
            </w:pPr>
          </w:p>
        </w:tc>
        <w:tc>
          <w:tcPr>
            <w:tcW w:w="5242" w:type="dxa"/>
            <w:tcBorders>
              <w:top w:val="single" w:sz="4" w:space="0" w:color="auto"/>
              <w:left w:val="single" w:sz="4" w:space="0" w:color="000000"/>
              <w:bottom w:val="single" w:sz="4" w:space="0" w:color="000000"/>
              <w:right w:val="single" w:sz="4" w:space="0" w:color="auto"/>
            </w:tcBorders>
            <w:vAlign w:val="center"/>
          </w:tcPr>
          <w:p w14:paraId="62747B5C" w14:textId="19391CCD" w:rsidR="00293936" w:rsidRPr="00871E86" w:rsidRDefault="00293936" w:rsidP="00F67A4E">
            <w:pPr>
              <w:jc w:val="both"/>
              <w:rPr>
                <w:rFonts w:asciiTheme="minorHAnsi" w:hAnsiTheme="minorHAnsi" w:cstheme="minorHAnsi"/>
                <w:bCs/>
                <w:sz w:val="22"/>
                <w:szCs w:val="22"/>
                <w:lang w:val="en"/>
              </w:rPr>
            </w:pPr>
            <w:r w:rsidRPr="00871E86">
              <w:rPr>
                <w:rFonts w:asciiTheme="minorHAnsi" w:hAnsiTheme="minorHAnsi" w:cstheme="minorHAnsi"/>
                <w:bCs/>
                <w:sz w:val="22"/>
                <w:szCs w:val="22"/>
                <w:lang w:val="en"/>
              </w:rPr>
              <w:t>Criteria 4: Detailed work plan in line with proposed timeline of activities (including the adequate distribution of effort between the experts)</w:t>
            </w:r>
          </w:p>
        </w:tc>
        <w:tc>
          <w:tcPr>
            <w:tcW w:w="1714" w:type="dxa"/>
            <w:gridSpan w:val="2"/>
            <w:tcBorders>
              <w:top w:val="single" w:sz="4" w:space="0" w:color="auto"/>
              <w:left w:val="single" w:sz="4" w:space="0" w:color="000000"/>
              <w:bottom w:val="single" w:sz="4" w:space="0" w:color="000000"/>
              <w:right w:val="single" w:sz="4" w:space="0" w:color="auto"/>
            </w:tcBorders>
            <w:vAlign w:val="center"/>
          </w:tcPr>
          <w:p w14:paraId="29AD587B" w14:textId="706F2BCD" w:rsidR="00293936" w:rsidRPr="009A3474" w:rsidRDefault="009B2CB5" w:rsidP="003873BE">
            <w:pPr>
              <w:snapToGrid w:val="0"/>
              <w:jc w:val="center"/>
              <w:rPr>
                <w:rFonts w:ascii="Calibri" w:hAnsi="Calibri" w:cs="Calibri"/>
                <w:sz w:val="22"/>
                <w:szCs w:val="22"/>
              </w:rPr>
            </w:pPr>
            <w:r>
              <w:rPr>
                <w:rFonts w:ascii="Calibri" w:hAnsi="Calibri" w:cs="Calibri"/>
                <w:sz w:val="22"/>
                <w:szCs w:val="22"/>
              </w:rPr>
              <w:t>7</w:t>
            </w:r>
          </w:p>
        </w:tc>
      </w:tr>
      <w:tr w:rsidR="009B2CB5" w:rsidRPr="009A3474" w14:paraId="28CED2F5" w14:textId="77777777" w:rsidTr="009B2CB5">
        <w:tc>
          <w:tcPr>
            <w:tcW w:w="2560" w:type="dxa"/>
            <w:tcBorders>
              <w:left w:val="single" w:sz="4" w:space="0" w:color="auto"/>
            </w:tcBorders>
          </w:tcPr>
          <w:p w14:paraId="2A14C85D" w14:textId="77777777" w:rsidR="009B2CB5" w:rsidRPr="00FA65D3" w:rsidRDefault="009B2CB5" w:rsidP="003873BE">
            <w:pPr>
              <w:rPr>
                <w:rFonts w:ascii="Calibri" w:hAnsi="Calibri" w:cs="Calibri"/>
                <w:sz w:val="22"/>
                <w:szCs w:val="22"/>
              </w:rPr>
            </w:pPr>
          </w:p>
        </w:tc>
        <w:tc>
          <w:tcPr>
            <w:tcW w:w="5242" w:type="dxa"/>
            <w:tcBorders>
              <w:top w:val="single" w:sz="4" w:space="0" w:color="auto"/>
              <w:left w:val="single" w:sz="4" w:space="0" w:color="000000"/>
              <w:bottom w:val="single" w:sz="4" w:space="0" w:color="000000"/>
              <w:right w:val="single" w:sz="4" w:space="0" w:color="auto"/>
            </w:tcBorders>
            <w:vAlign w:val="center"/>
          </w:tcPr>
          <w:p w14:paraId="7A575C31" w14:textId="749A560F" w:rsidR="009B2CB5" w:rsidRPr="00871E86" w:rsidRDefault="009B2CB5" w:rsidP="00F67A4E">
            <w:pPr>
              <w:jc w:val="both"/>
              <w:rPr>
                <w:rFonts w:asciiTheme="minorHAnsi" w:hAnsiTheme="minorHAnsi" w:cstheme="minorHAnsi"/>
                <w:bCs/>
                <w:sz w:val="22"/>
                <w:szCs w:val="22"/>
                <w:lang w:val="en"/>
              </w:rPr>
            </w:pPr>
            <w:r w:rsidRPr="00871E86">
              <w:rPr>
                <w:rFonts w:asciiTheme="minorHAnsi" w:hAnsiTheme="minorHAnsi" w:cstheme="minorHAnsi"/>
                <w:b/>
                <w:bCs/>
                <w:sz w:val="22"/>
                <w:szCs w:val="22"/>
                <w:lang w:val="en"/>
              </w:rPr>
              <w:t>TOTAL</w:t>
            </w:r>
          </w:p>
        </w:tc>
        <w:tc>
          <w:tcPr>
            <w:tcW w:w="1714" w:type="dxa"/>
            <w:gridSpan w:val="2"/>
            <w:tcBorders>
              <w:top w:val="single" w:sz="4" w:space="0" w:color="auto"/>
              <w:left w:val="single" w:sz="4" w:space="0" w:color="000000"/>
              <w:bottom w:val="single" w:sz="4" w:space="0" w:color="000000"/>
              <w:right w:val="single" w:sz="4" w:space="0" w:color="auto"/>
            </w:tcBorders>
            <w:vAlign w:val="center"/>
          </w:tcPr>
          <w:p w14:paraId="0478C94A" w14:textId="60709C68" w:rsidR="009B2CB5" w:rsidRPr="009B2CB5" w:rsidRDefault="009B2CB5" w:rsidP="003873BE">
            <w:pPr>
              <w:snapToGrid w:val="0"/>
              <w:jc w:val="center"/>
              <w:rPr>
                <w:rFonts w:ascii="Calibri" w:hAnsi="Calibri" w:cs="Calibri"/>
                <w:b/>
                <w:sz w:val="22"/>
                <w:szCs w:val="22"/>
              </w:rPr>
            </w:pPr>
            <w:r w:rsidRPr="009B2CB5">
              <w:rPr>
                <w:rFonts w:ascii="Calibri" w:hAnsi="Calibri" w:cs="Calibri"/>
                <w:b/>
                <w:sz w:val="22"/>
                <w:szCs w:val="22"/>
              </w:rPr>
              <w:t>70</w:t>
            </w:r>
          </w:p>
        </w:tc>
      </w:tr>
      <w:tr w:rsidR="003C7644" w:rsidRPr="00222248" w14:paraId="1B8FF8EF" w14:textId="77777777" w:rsidTr="00C51F42">
        <w:tc>
          <w:tcPr>
            <w:tcW w:w="2560" w:type="dxa"/>
            <w:tcBorders>
              <w:top w:val="single" w:sz="4" w:space="0" w:color="auto"/>
              <w:left w:val="single" w:sz="4" w:space="0" w:color="auto"/>
              <w:bottom w:val="single" w:sz="4" w:space="0" w:color="auto"/>
            </w:tcBorders>
          </w:tcPr>
          <w:p w14:paraId="20AC77B3" w14:textId="77CE9C40" w:rsidR="003C7644" w:rsidRPr="00DC0843" w:rsidRDefault="003C7644" w:rsidP="003873BE">
            <w:pPr>
              <w:rPr>
                <w:rFonts w:ascii="Calibri" w:hAnsi="Calibri" w:cs="Calibri"/>
                <w:sz w:val="22"/>
                <w:szCs w:val="22"/>
              </w:rPr>
            </w:pPr>
            <w:r>
              <w:rPr>
                <w:rFonts w:ascii="Calibri" w:hAnsi="Calibri" w:cs="Calibri"/>
                <w:sz w:val="22"/>
                <w:szCs w:val="22"/>
                <w:lang w:val="en"/>
              </w:rPr>
              <w:t>Negotiation</w:t>
            </w:r>
          </w:p>
        </w:tc>
        <w:tc>
          <w:tcPr>
            <w:tcW w:w="6956" w:type="dxa"/>
            <w:gridSpan w:val="3"/>
            <w:tcBorders>
              <w:top w:val="single" w:sz="4" w:space="0" w:color="auto"/>
              <w:left w:val="single" w:sz="4" w:space="0" w:color="000000"/>
              <w:bottom w:val="single" w:sz="4" w:space="0" w:color="auto"/>
              <w:right w:val="single" w:sz="4" w:space="0" w:color="auto"/>
            </w:tcBorders>
          </w:tcPr>
          <w:p w14:paraId="1378C7A6" w14:textId="77777777" w:rsidR="003C7644" w:rsidRPr="00444B8F" w:rsidRDefault="003C7644" w:rsidP="003873BE">
            <w:pPr>
              <w:snapToGrid w:val="0"/>
              <w:rPr>
                <w:rFonts w:ascii="Calibri" w:hAnsi="Calibri" w:cs="Calibri"/>
                <w:sz w:val="22"/>
                <w:szCs w:val="22"/>
                <w:lang w:val="en-US"/>
              </w:rPr>
            </w:pPr>
            <w:r>
              <w:rPr>
                <w:rFonts w:ascii="Calibri" w:hAnsi="Calibri" w:cs="Calibri"/>
                <w:sz w:val="22"/>
                <w:szCs w:val="22"/>
                <w:highlight w:val="lightGray"/>
                <w:lang w:val="en"/>
              </w:rPr>
              <w:t>Specify the negotiation factors and benefits obtained</w:t>
            </w:r>
          </w:p>
        </w:tc>
      </w:tr>
      <w:tr w:rsidR="00DC4FD2" w:rsidRPr="00222248" w14:paraId="43EA2C6C" w14:textId="77777777" w:rsidTr="00C51F42">
        <w:tc>
          <w:tcPr>
            <w:tcW w:w="2560" w:type="dxa"/>
            <w:tcBorders>
              <w:top w:val="single" w:sz="4" w:space="0" w:color="auto"/>
              <w:left w:val="single" w:sz="4" w:space="0" w:color="auto"/>
              <w:bottom w:val="single" w:sz="4" w:space="0" w:color="auto"/>
            </w:tcBorders>
          </w:tcPr>
          <w:p w14:paraId="7D4DA331" w14:textId="77777777" w:rsidR="00DC4FD2" w:rsidRPr="00FA65D3" w:rsidRDefault="00DC4FD2" w:rsidP="001A6564">
            <w:pPr>
              <w:rPr>
                <w:rFonts w:ascii="Calibri" w:hAnsi="Calibri" w:cs="Calibri"/>
                <w:sz w:val="22"/>
                <w:szCs w:val="22"/>
              </w:rPr>
            </w:pPr>
            <w:r>
              <w:rPr>
                <w:rFonts w:ascii="Calibri" w:hAnsi="Calibri" w:cs="Calibri"/>
                <w:sz w:val="22"/>
                <w:szCs w:val="22"/>
                <w:lang w:val="en"/>
              </w:rPr>
              <w:lastRenderedPageBreak/>
              <w:t>Technical conformity</w:t>
            </w:r>
          </w:p>
        </w:tc>
        <w:tc>
          <w:tcPr>
            <w:tcW w:w="6956" w:type="dxa"/>
            <w:gridSpan w:val="3"/>
            <w:tcBorders>
              <w:top w:val="single" w:sz="4" w:space="0" w:color="auto"/>
              <w:left w:val="single" w:sz="4" w:space="0" w:color="000000"/>
              <w:bottom w:val="single" w:sz="4" w:space="0" w:color="auto"/>
              <w:right w:val="single" w:sz="4" w:space="0" w:color="auto"/>
            </w:tcBorders>
            <w:vAlign w:val="center"/>
          </w:tcPr>
          <w:p w14:paraId="267A7BC0" w14:textId="127041C1" w:rsidR="00DC4FD2" w:rsidRPr="00444B8F" w:rsidRDefault="000360D2" w:rsidP="001A6564">
            <w:pPr>
              <w:snapToGrid w:val="0"/>
              <w:rPr>
                <w:rFonts w:ascii="Calibri" w:hAnsi="Calibri" w:cs="Calibri"/>
                <w:sz w:val="22"/>
                <w:szCs w:val="22"/>
                <w:lang w:val="en-US"/>
              </w:rPr>
            </w:pPr>
            <w:sdt>
              <w:sdtPr>
                <w:rPr>
                  <w:rFonts w:ascii="Calibri" w:eastAsia="MS Gothic" w:hAnsi="Calibri" w:cs="Calibri"/>
                  <w:sz w:val="22"/>
                  <w:szCs w:val="22"/>
                </w:rPr>
                <w:id w:val="428089006"/>
                <w14:checkbox>
                  <w14:checked w14:val="1"/>
                  <w14:checkedState w14:val="2612" w14:font="MS Gothic"/>
                  <w14:uncheckedState w14:val="2610" w14:font="MS Gothic"/>
                </w14:checkbox>
              </w:sdtPr>
              <w:sdtEndPr/>
              <w:sdtContent>
                <w:r w:rsidR="00DC0843">
                  <w:rPr>
                    <w:rFonts w:ascii="MS Gothic" w:eastAsia="MS Gothic" w:hAnsi="MS Gothic" w:cs="Calibri" w:hint="eastAsia"/>
                    <w:sz w:val="22"/>
                    <w:szCs w:val="22"/>
                  </w:rPr>
                  <w:t>☒</w:t>
                </w:r>
              </w:sdtContent>
            </w:sdt>
            <w:r w:rsidR="00E41FA1">
              <w:rPr>
                <w:rFonts w:ascii="Calibri" w:eastAsia="MS Gothic" w:hAnsi="Calibri"/>
                <w:sz w:val="22"/>
                <w:szCs w:val="22"/>
                <w:lang w:val="en"/>
              </w:rPr>
              <w:t xml:space="preserve"> The technical offer selected conforms with the expressed need in technical terms</w:t>
            </w:r>
          </w:p>
        </w:tc>
      </w:tr>
      <w:tr w:rsidR="00DC4FD2" w:rsidRPr="00222248" w14:paraId="31ACE017" w14:textId="77777777" w:rsidTr="00C51F42">
        <w:tc>
          <w:tcPr>
            <w:tcW w:w="2560" w:type="dxa"/>
            <w:tcBorders>
              <w:top w:val="single" w:sz="4" w:space="0" w:color="auto"/>
              <w:left w:val="single" w:sz="4" w:space="0" w:color="auto"/>
              <w:bottom w:val="single" w:sz="4" w:space="0" w:color="auto"/>
            </w:tcBorders>
          </w:tcPr>
          <w:p w14:paraId="09B70381" w14:textId="77777777" w:rsidR="00DC4FD2" w:rsidRPr="00FA65D3" w:rsidRDefault="00DC4FD2" w:rsidP="001A6564">
            <w:pPr>
              <w:rPr>
                <w:rFonts w:ascii="Calibri" w:hAnsi="Calibri" w:cs="Calibri"/>
                <w:sz w:val="22"/>
                <w:szCs w:val="22"/>
              </w:rPr>
            </w:pPr>
            <w:r>
              <w:rPr>
                <w:rFonts w:ascii="Calibri" w:hAnsi="Calibri" w:cs="Calibri"/>
                <w:sz w:val="22"/>
                <w:szCs w:val="22"/>
                <w:lang w:val="en"/>
              </w:rPr>
              <w:t xml:space="preserve">Budgetary conformity </w:t>
            </w:r>
          </w:p>
        </w:tc>
        <w:tc>
          <w:tcPr>
            <w:tcW w:w="6956" w:type="dxa"/>
            <w:gridSpan w:val="3"/>
            <w:tcBorders>
              <w:top w:val="single" w:sz="4" w:space="0" w:color="auto"/>
              <w:left w:val="single" w:sz="4" w:space="0" w:color="000000"/>
              <w:bottom w:val="single" w:sz="4" w:space="0" w:color="auto"/>
              <w:right w:val="single" w:sz="4" w:space="0" w:color="auto"/>
            </w:tcBorders>
            <w:vAlign w:val="center"/>
          </w:tcPr>
          <w:p w14:paraId="2CF0630F" w14:textId="5C46F75B" w:rsidR="00233A03" w:rsidRPr="00444B8F" w:rsidRDefault="000360D2" w:rsidP="006868C9">
            <w:pPr>
              <w:snapToGrid w:val="0"/>
              <w:rPr>
                <w:rFonts w:ascii="Calibri" w:eastAsia="MS Gothic" w:hAnsi="Calibri" w:cs="Calibri"/>
                <w:sz w:val="22"/>
                <w:szCs w:val="22"/>
                <w:lang w:val="en-US"/>
              </w:rPr>
            </w:pPr>
            <w:sdt>
              <w:sdtPr>
                <w:rPr>
                  <w:rFonts w:ascii="MS Gothic" w:eastAsia="MS Gothic" w:hAnsi="MS Gothic" w:cs="Segoe UI Symbol"/>
                  <w:sz w:val="22"/>
                  <w:szCs w:val="22"/>
                </w:rPr>
                <w:id w:val="1573080279"/>
                <w14:checkbox>
                  <w14:checked w14:val="1"/>
                  <w14:checkedState w14:val="2612" w14:font="MS Gothic"/>
                  <w14:uncheckedState w14:val="2610" w14:font="MS Gothic"/>
                </w14:checkbox>
              </w:sdtPr>
              <w:sdtEndPr/>
              <w:sdtContent>
                <w:r w:rsidR="00ED7B2B">
                  <w:rPr>
                    <w:rFonts w:ascii="MS Gothic" w:eastAsia="MS Gothic" w:hAnsi="MS Gothic" w:cs="Segoe UI Symbol" w:hint="eastAsia"/>
                    <w:sz w:val="22"/>
                    <w:szCs w:val="22"/>
                  </w:rPr>
                  <w:t>☒</w:t>
                </w:r>
              </w:sdtContent>
            </w:sdt>
            <w:r w:rsidR="00E41FA1">
              <w:rPr>
                <w:rFonts w:ascii="Calibri" w:eastAsia="MS Gothic" w:hAnsi="Calibri" w:cs="Segoe UI Symbol"/>
                <w:sz w:val="22"/>
                <w:szCs w:val="22"/>
                <w:lang w:val="en"/>
              </w:rPr>
              <w:t xml:space="preserve"> The amount of the financial offer selected is covered by sufficient budgetary resources</w:t>
            </w:r>
          </w:p>
          <w:p w14:paraId="4D0E1E4A" w14:textId="3B657AA2" w:rsidR="00DC4FD2" w:rsidRPr="00444B8F" w:rsidRDefault="000360D2" w:rsidP="006868C9">
            <w:pPr>
              <w:snapToGrid w:val="0"/>
              <w:rPr>
                <w:rFonts w:ascii="Calibri" w:eastAsia="MS Gothic" w:hAnsi="Calibri" w:cs="Calibri"/>
                <w:sz w:val="22"/>
                <w:szCs w:val="22"/>
                <w:lang w:val="en-US"/>
              </w:rPr>
            </w:pPr>
            <w:sdt>
              <w:sdtPr>
                <w:rPr>
                  <w:rFonts w:ascii="MS Gothic" w:eastAsia="MS Gothic" w:hAnsi="MS Gothic" w:cs="Segoe UI Symbol"/>
                  <w:sz w:val="22"/>
                  <w:szCs w:val="22"/>
                </w:rPr>
                <w:id w:val="240755895"/>
                <w14:checkbox>
                  <w14:checked w14:val="0"/>
                  <w14:checkedState w14:val="2612" w14:font="MS Gothic"/>
                  <w14:uncheckedState w14:val="2610" w14:font="MS Gothic"/>
                </w14:checkbox>
              </w:sdtPr>
              <w:sdtEndPr/>
              <w:sdtContent>
                <w:r w:rsidR="00E41FA1">
                  <w:rPr>
                    <w:rFonts w:ascii="MS Gothic" w:eastAsia="MS Gothic" w:hAnsi="MS Gothic" w:cs="Segoe UI Symbol"/>
                    <w:sz w:val="22"/>
                    <w:szCs w:val="22"/>
                    <w:lang w:val="en"/>
                  </w:rPr>
                  <w:t>☐</w:t>
                </w:r>
              </w:sdtContent>
            </w:sdt>
            <w:r w:rsidR="00E41FA1">
              <w:rPr>
                <w:rFonts w:ascii="Calibri" w:eastAsia="MS Gothic" w:hAnsi="Calibri" w:cs="Segoe UI Symbol"/>
                <w:sz w:val="22"/>
                <w:szCs w:val="22"/>
                <w:lang w:val="en"/>
              </w:rPr>
              <w:t xml:space="preserve"> The amount of the offer is judged to comply with the average prices in the sector (versus prices offered by competitors or as observed in the market, previous contracts, sourcing, etc.): </w:t>
            </w:r>
            <w:r w:rsidR="00E41FA1">
              <w:rPr>
                <w:rFonts w:ascii="Calibri" w:eastAsia="MS Gothic" w:hAnsi="Calibri" w:cs="Segoe UI Symbol"/>
                <w:sz w:val="22"/>
                <w:szCs w:val="22"/>
                <w:highlight w:val="lightGray"/>
                <w:lang w:val="en"/>
              </w:rPr>
              <w:t>Reasoned justification and additional documentation to be appended, if available</w:t>
            </w:r>
          </w:p>
        </w:tc>
      </w:tr>
      <w:tr w:rsidR="00DC4FD2" w:rsidRPr="001070FC" w14:paraId="00FD33DD" w14:textId="77777777" w:rsidTr="00C51F42">
        <w:tc>
          <w:tcPr>
            <w:tcW w:w="2560" w:type="dxa"/>
            <w:vMerge w:val="restart"/>
            <w:tcBorders>
              <w:top w:val="single" w:sz="4" w:space="0" w:color="auto"/>
              <w:left w:val="single" w:sz="4" w:space="0" w:color="auto"/>
            </w:tcBorders>
          </w:tcPr>
          <w:p w14:paraId="501D98B6" w14:textId="77777777" w:rsidR="00DC4FD2" w:rsidRPr="00FA65D3" w:rsidRDefault="00DC4FD2" w:rsidP="003873BE">
            <w:pPr>
              <w:rPr>
                <w:rFonts w:ascii="Calibri" w:hAnsi="Calibri" w:cs="Calibri"/>
                <w:sz w:val="22"/>
                <w:szCs w:val="22"/>
              </w:rPr>
            </w:pPr>
            <w:r>
              <w:rPr>
                <w:rFonts w:ascii="Calibri" w:hAnsi="Calibri" w:cs="Calibri"/>
                <w:sz w:val="22"/>
                <w:szCs w:val="22"/>
                <w:lang w:val="en"/>
              </w:rPr>
              <w:t>Successive award stages</w:t>
            </w:r>
          </w:p>
        </w:tc>
        <w:tc>
          <w:tcPr>
            <w:tcW w:w="5666" w:type="dxa"/>
            <w:gridSpan w:val="2"/>
            <w:tcBorders>
              <w:top w:val="single" w:sz="4" w:space="0" w:color="auto"/>
              <w:left w:val="single" w:sz="4" w:space="0" w:color="000000"/>
              <w:bottom w:val="single" w:sz="4" w:space="0" w:color="auto"/>
              <w:right w:val="single" w:sz="4" w:space="0" w:color="auto"/>
            </w:tcBorders>
            <w:vAlign w:val="center"/>
          </w:tcPr>
          <w:p w14:paraId="1A786D77" w14:textId="77777777" w:rsidR="00DC4FD2" w:rsidRPr="00FA65D3" w:rsidRDefault="00DC4FD2" w:rsidP="003873BE">
            <w:pPr>
              <w:snapToGrid w:val="0"/>
              <w:rPr>
                <w:rFonts w:ascii="Calibri" w:hAnsi="Calibri" w:cs="Calibri"/>
                <w:sz w:val="22"/>
                <w:szCs w:val="22"/>
              </w:rPr>
            </w:pPr>
            <w:r>
              <w:rPr>
                <w:rFonts w:ascii="Calibri" w:hAnsi="Calibri" w:cs="Calibri"/>
                <w:sz w:val="22"/>
                <w:szCs w:val="22"/>
                <w:lang w:val="en"/>
              </w:rPr>
              <w:t>Stage</w:t>
            </w:r>
          </w:p>
        </w:tc>
        <w:tc>
          <w:tcPr>
            <w:tcW w:w="1290" w:type="dxa"/>
            <w:tcBorders>
              <w:top w:val="single" w:sz="4" w:space="0" w:color="auto"/>
              <w:left w:val="single" w:sz="4" w:space="0" w:color="000000"/>
              <w:bottom w:val="single" w:sz="4" w:space="0" w:color="auto"/>
              <w:right w:val="single" w:sz="4" w:space="0" w:color="auto"/>
            </w:tcBorders>
            <w:vAlign w:val="center"/>
          </w:tcPr>
          <w:p w14:paraId="190C1E90" w14:textId="77777777" w:rsidR="00DC4FD2" w:rsidRPr="00FA65D3" w:rsidRDefault="00DC4FD2" w:rsidP="007A05CE">
            <w:pPr>
              <w:snapToGrid w:val="0"/>
              <w:jc w:val="center"/>
              <w:rPr>
                <w:rFonts w:ascii="Calibri" w:hAnsi="Calibri" w:cs="Calibri"/>
                <w:sz w:val="22"/>
                <w:szCs w:val="22"/>
              </w:rPr>
            </w:pPr>
            <w:r>
              <w:rPr>
                <w:rFonts w:ascii="Calibri" w:hAnsi="Calibri" w:cs="Calibri"/>
                <w:sz w:val="22"/>
                <w:szCs w:val="22"/>
                <w:lang w:val="en"/>
              </w:rPr>
              <w:t>Date</w:t>
            </w:r>
          </w:p>
        </w:tc>
      </w:tr>
      <w:tr w:rsidR="00656C1A" w:rsidRPr="0050258F" w14:paraId="3D4DE90D" w14:textId="77777777" w:rsidTr="00C51F42">
        <w:tc>
          <w:tcPr>
            <w:tcW w:w="2560" w:type="dxa"/>
            <w:vMerge/>
            <w:tcBorders>
              <w:left w:val="single" w:sz="4" w:space="0" w:color="auto"/>
            </w:tcBorders>
          </w:tcPr>
          <w:p w14:paraId="034AAC77" w14:textId="77777777" w:rsidR="00656C1A" w:rsidRPr="00FA65D3" w:rsidRDefault="00656C1A" w:rsidP="003873BE">
            <w:pPr>
              <w:rPr>
                <w:rFonts w:ascii="Calibri" w:hAnsi="Calibri" w:cs="Calibri"/>
                <w:sz w:val="22"/>
                <w:szCs w:val="22"/>
              </w:rPr>
            </w:pPr>
          </w:p>
        </w:tc>
        <w:tc>
          <w:tcPr>
            <w:tcW w:w="5666" w:type="dxa"/>
            <w:gridSpan w:val="2"/>
            <w:tcBorders>
              <w:top w:val="single" w:sz="4" w:space="0" w:color="auto"/>
              <w:left w:val="single" w:sz="4" w:space="0" w:color="000000"/>
              <w:bottom w:val="single" w:sz="4" w:space="0" w:color="auto"/>
              <w:right w:val="single" w:sz="4" w:space="0" w:color="auto"/>
            </w:tcBorders>
            <w:vAlign w:val="center"/>
          </w:tcPr>
          <w:p w14:paraId="7C75FE19" w14:textId="6AA4EE26" w:rsidR="00EC5EA2" w:rsidRPr="00444B8F" w:rsidRDefault="007A05CE" w:rsidP="003873BE">
            <w:pPr>
              <w:snapToGrid w:val="0"/>
              <w:rPr>
                <w:rFonts w:ascii="Calibri" w:hAnsi="Calibri" w:cs="Calibri"/>
                <w:sz w:val="22"/>
                <w:szCs w:val="22"/>
                <w:lang w:val="en-US"/>
              </w:rPr>
            </w:pPr>
            <w:r>
              <w:rPr>
                <w:rFonts w:ascii="Calibri" w:hAnsi="Calibri" w:cs="Calibri"/>
                <w:sz w:val="22"/>
                <w:szCs w:val="22"/>
                <w:lang w:val="en"/>
              </w:rPr>
              <w:t>Date of Legal Affairs Non-objection opinion</w:t>
            </w:r>
          </w:p>
          <w:p w14:paraId="62C6FDD0" w14:textId="5C711808" w:rsidR="00656C1A" w:rsidRPr="0050258F" w:rsidRDefault="00656C1A" w:rsidP="0050258F">
            <w:pPr>
              <w:snapToGrid w:val="0"/>
              <w:rPr>
                <w:rFonts w:ascii="Calibri" w:hAnsi="Calibri" w:cs="Calibri"/>
                <w:sz w:val="22"/>
                <w:szCs w:val="22"/>
                <w:lang w:val="en-GB"/>
              </w:rPr>
            </w:pPr>
            <w:r>
              <w:rPr>
                <w:rFonts w:ascii="Calibri" w:hAnsi="Calibri" w:cs="Calibri"/>
                <w:sz w:val="22"/>
                <w:szCs w:val="22"/>
                <w:lang w:val="en"/>
              </w:rPr>
              <w:t>(</w:t>
            </w:r>
            <w:r w:rsidR="00E2354D">
              <w:rPr>
                <w:rFonts w:ascii="Calibri" w:hAnsi="Calibri" w:cs="Calibri"/>
                <w:sz w:val="18"/>
                <w:szCs w:val="22"/>
                <w:lang w:val="en"/>
              </w:rPr>
              <w:t>from €100,000 exc. VAT</w:t>
            </w:r>
            <w:r w:rsidR="00F218A4">
              <w:rPr>
                <w:rFonts w:ascii="Calibri" w:hAnsi="Calibri" w:cs="Calibri"/>
                <w:sz w:val="18"/>
                <w:szCs w:val="22"/>
                <w:lang w:val="en"/>
              </w:rPr>
              <w:t xml:space="preserve"> or, for direct negotiation, from €40,000 exc. VAT</w:t>
            </w:r>
            <w:r>
              <w:rPr>
                <w:rFonts w:ascii="Calibri" w:hAnsi="Calibri" w:cs="Calibri"/>
                <w:sz w:val="22"/>
                <w:szCs w:val="22"/>
                <w:lang w:val="en"/>
              </w:rPr>
              <w:t>)</w:t>
            </w:r>
          </w:p>
        </w:tc>
        <w:tc>
          <w:tcPr>
            <w:tcW w:w="1290" w:type="dxa"/>
            <w:tcBorders>
              <w:top w:val="single" w:sz="4" w:space="0" w:color="auto"/>
              <w:left w:val="single" w:sz="4" w:space="0" w:color="000000"/>
              <w:bottom w:val="single" w:sz="4" w:space="0" w:color="auto"/>
              <w:right w:val="single" w:sz="4" w:space="0" w:color="auto"/>
            </w:tcBorders>
            <w:vAlign w:val="center"/>
          </w:tcPr>
          <w:p w14:paraId="0703F154" w14:textId="560CDAB1" w:rsidR="00656C1A" w:rsidRPr="0050258F" w:rsidRDefault="00ED7B2B" w:rsidP="007A05CE">
            <w:pPr>
              <w:snapToGrid w:val="0"/>
              <w:jc w:val="center"/>
              <w:rPr>
                <w:rFonts w:ascii="Calibri" w:hAnsi="Calibri" w:cs="Calibri"/>
                <w:sz w:val="22"/>
                <w:szCs w:val="22"/>
                <w:lang w:val="en-GB"/>
              </w:rPr>
            </w:pPr>
            <w:r>
              <w:rPr>
                <w:rFonts w:ascii="Calibri" w:hAnsi="Calibri" w:cs="Calibri"/>
                <w:sz w:val="22"/>
                <w:szCs w:val="22"/>
                <w:highlight w:val="yellow"/>
                <w:lang w:val="en-GB"/>
              </w:rPr>
              <w:t>TBC</w:t>
            </w:r>
          </w:p>
        </w:tc>
      </w:tr>
      <w:tr w:rsidR="00DC4FD2" w:rsidRPr="001070FC" w14:paraId="755057A5" w14:textId="77777777" w:rsidTr="00C51F42">
        <w:tc>
          <w:tcPr>
            <w:tcW w:w="2560" w:type="dxa"/>
            <w:vMerge/>
            <w:tcBorders>
              <w:left w:val="single" w:sz="4" w:space="0" w:color="auto"/>
            </w:tcBorders>
          </w:tcPr>
          <w:p w14:paraId="0CBB4595" w14:textId="77777777" w:rsidR="00DC4FD2" w:rsidRPr="0050258F" w:rsidRDefault="00DC4FD2" w:rsidP="003873BE">
            <w:pPr>
              <w:rPr>
                <w:rFonts w:ascii="Calibri" w:hAnsi="Calibri" w:cs="Calibri"/>
                <w:sz w:val="22"/>
                <w:szCs w:val="22"/>
                <w:lang w:val="en-GB"/>
              </w:rPr>
            </w:pPr>
          </w:p>
        </w:tc>
        <w:tc>
          <w:tcPr>
            <w:tcW w:w="5666" w:type="dxa"/>
            <w:gridSpan w:val="2"/>
            <w:tcBorders>
              <w:top w:val="single" w:sz="4" w:space="0" w:color="auto"/>
              <w:left w:val="single" w:sz="4" w:space="0" w:color="000000"/>
              <w:bottom w:val="single" w:sz="4" w:space="0" w:color="auto"/>
              <w:right w:val="single" w:sz="4" w:space="0" w:color="auto"/>
            </w:tcBorders>
            <w:vAlign w:val="center"/>
          </w:tcPr>
          <w:p w14:paraId="076923A0" w14:textId="77777777" w:rsidR="00DC4FD2" w:rsidRPr="00FA65D3" w:rsidRDefault="00DC4FD2" w:rsidP="003873BE">
            <w:pPr>
              <w:snapToGrid w:val="0"/>
              <w:rPr>
                <w:rFonts w:ascii="Calibri" w:hAnsi="Calibri" w:cs="Calibri"/>
                <w:sz w:val="22"/>
                <w:szCs w:val="22"/>
              </w:rPr>
            </w:pPr>
            <w:r>
              <w:rPr>
                <w:rFonts w:ascii="Calibri" w:hAnsi="Calibri" w:cs="Calibri"/>
                <w:sz w:val="22"/>
                <w:szCs w:val="22"/>
                <w:lang w:val="en"/>
              </w:rPr>
              <w:t>Tender launch date</w:t>
            </w:r>
          </w:p>
        </w:tc>
        <w:tc>
          <w:tcPr>
            <w:tcW w:w="1290" w:type="dxa"/>
            <w:tcBorders>
              <w:top w:val="single" w:sz="4" w:space="0" w:color="auto"/>
              <w:left w:val="single" w:sz="4" w:space="0" w:color="000000"/>
              <w:bottom w:val="single" w:sz="4" w:space="0" w:color="auto"/>
              <w:right w:val="single" w:sz="4" w:space="0" w:color="auto"/>
            </w:tcBorders>
            <w:vAlign w:val="center"/>
          </w:tcPr>
          <w:p w14:paraId="67885C78" w14:textId="1BEC92A8" w:rsidR="00DC4FD2" w:rsidRPr="00FA65D3" w:rsidRDefault="00ED7B2B" w:rsidP="007A05CE">
            <w:pPr>
              <w:snapToGrid w:val="0"/>
              <w:jc w:val="center"/>
              <w:rPr>
                <w:rFonts w:ascii="Calibri" w:hAnsi="Calibri" w:cs="Calibri"/>
                <w:sz w:val="22"/>
                <w:szCs w:val="22"/>
              </w:rPr>
            </w:pPr>
            <w:r>
              <w:rPr>
                <w:rFonts w:ascii="Calibri" w:hAnsi="Calibri" w:cs="Calibri"/>
                <w:sz w:val="22"/>
                <w:szCs w:val="22"/>
                <w:highlight w:val="yellow"/>
                <w:lang w:val="en-GB"/>
              </w:rPr>
              <w:t>TBC</w:t>
            </w:r>
          </w:p>
        </w:tc>
      </w:tr>
      <w:tr w:rsidR="00DC4FD2" w:rsidRPr="001070FC" w14:paraId="6A30AC1F" w14:textId="77777777" w:rsidTr="00C51F42">
        <w:tc>
          <w:tcPr>
            <w:tcW w:w="2560" w:type="dxa"/>
            <w:vMerge/>
            <w:tcBorders>
              <w:left w:val="single" w:sz="4" w:space="0" w:color="auto"/>
            </w:tcBorders>
          </w:tcPr>
          <w:p w14:paraId="263F5A9E" w14:textId="77777777" w:rsidR="00DC4FD2" w:rsidRPr="00FA65D3" w:rsidRDefault="00DC4FD2" w:rsidP="003873BE">
            <w:pPr>
              <w:rPr>
                <w:rFonts w:ascii="Calibri" w:hAnsi="Calibri" w:cs="Calibri"/>
                <w:sz w:val="22"/>
                <w:szCs w:val="22"/>
              </w:rPr>
            </w:pPr>
          </w:p>
        </w:tc>
        <w:tc>
          <w:tcPr>
            <w:tcW w:w="5666" w:type="dxa"/>
            <w:gridSpan w:val="2"/>
            <w:tcBorders>
              <w:top w:val="single" w:sz="4" w:space="0" w:color="auto"/>
              <w:left w:val="single" w:sz="4" w:space="0" w:color="000000"/>
              <w:bottom w:val="single" w:sz="4" w:space="0" w:color="auto"/>
              <w:right w:val="single" w:sz="4" w:space="0" w:color="auto"/>
            </w:tcBorders>
            <w:vAlign w:val="center"/>
          </w:tcPr>
          <w:p w14:paraId="678414AC" w14:textId="77777777" w:rsidR="00DC4FD2" w:rsidRPr="00FA65D3" w:rsidRDefault="00DC4FD2" w:rsidP="00DC4FD2">
            <w:pPr>
              <w:snapToGrid w:val="0"/>
              <w:rPr>
                <w:rFonts w:ascii="Calibri" w:hAnsi="Calibri" w:cs="Calibri"/>
                <w:sz w:val="22"/>
                <w:szCs w:val="22"/>
              </w:rPr>
            </w:pPr>
            <w:r>
              <w:rPr>
                <w:rFonts w:ascii="Calibri" w:hAnsi="Calibri" w:cs="Calibri"/>
                <w:sz w:val="22"/>
                <w:szCs w:val="22"/>
                <w:lang w:val="en"/>
              </w:rPr>
              <w:t>Application submission deadline</w:t>
            </w:r>
          </w:p>
        </w:tc>
        <w:tc>
          <w:tcPr>
            <w:tcW w:w="1290" w:type="dxa"/>
            <w:tcBorders>
              <w:top w:val="single" w:sz="4" w:space="0" w:color="auto"/>
              <w:left w:val="single" w:sz="4" w:space="0" w:color="000000"/>
              <w:bottom w:val="single" w:sz="4" w:space="0" w:color="auto"/>
              <w:right w:val="single" w:sz="4" w:space="0" w:color="auto"/>
            </w:tcBorders>
            <w:vAlign w:val="center"/>
          </w:tcPr>
          <w:p w14:paraId="5119E9F1" w14:textId="1E065A8C" w:rsidR="00DC4FD2" w:rsidRPr="00FA65D3" w:rsidRDefault="000C3750" w:rsidP="000C3750">
            <w:pPr>
              <w:snapToGrid w:val="0"/>
              <w:jc w:val="center"/>
              <w:rPr>
                <w:rFonts w:ascii="Calibri" w:hAnsi="Calibri" w:cs="Calibri"/>
                <w:sz w:val="22"/>
                <w:szCs w:val="22"/>
              </w:rPr>
            </w:pPr>
            <w:r>
              <w:rPr>
                <w:rFonts w:asciiTheme="minorHAnsi" w:hAnsiTheme="minorHAnsi" w:cstheme="minorHAnsi"/>
                <w:sz w:val="22"/>
                <w:szCs w:val="22"/>
                <w:lang w:val="en"/>
              </w:rPr>
              <w:t>08/10</w:t>
            </w:r>
            <w:r w:rsidR="00FA7581" w:rsidRPr="00DE19CC">
              <w:rPr>
                <w:rFonts w:asciiTheme="minorHAnsi" w:hAnsiTheme="minorHAnsi" w:cstheme="minorHAnsi"/>
                <w:sz w:val="22"/>
                <w:szCs w:val="22"/>
                <w:lang w:val="en"/>
              </w:rPr>
              <w:t>/2025</w:t>
            </w:r>
          </w:p>
        </w:tc>
      </w:tr>
      <w:tr w:rsidR="00DC4FD2" w:rsidRPr="001070FC" w14:paraId="6F60E3D3" w14:textId="77777777" w:rsidTr="00C51F42">
        <w:tc>
          <w:tcPr>
            <w:tcW w:w="2560" w:type="dxa"/>
            <w:vMerge/>
            <w:tcBorders>
              <w:left w:val="single" w:sz="4" w:space="0" w:color="auto"/>
            </w:tcBorders>
          </w:tcPr>
          <w:p w14:paraId="68481ED7" w14:textId="77777777" w:rsidR="00DC4FD2" w:rsidRPr="00FA65D3" w:rsidRDefault="00DC4FD2" w:rsidP="003873BE">
            <w:pPr>
              <w:rPr>
                <w:rFonts w:ascii="Calibri" w:hAnsi="Calibri" w:cs="Calibri"/>
                <w:sz w:val="22"/>
                <w:szCs w:val="22"/>
              </w:rPr>
            </w:pPr>
          </w:p>
        </w:tc>
        <w:tc>
          <w:tcPr>
            <w:tcW w:w="5666" w:type="dxa"/>
            <w:gridSpan w:val="2"/>
            <w:tcBorders>
              <w:top w:val="single" w:sz="4" w:space="0" w:color="auto"/>
              <w:left w:val="single" w:sz="4" w:space="0" w:color="000000"/>
              <w:bottom w:val="single" w:sz="4" w:space="0" w:color="auto"/>
              <w:right w:val="single" w:sz="4" w:space="0" w:color="auto"/>
            </w:tcBorders>
            <w:vAlign w:val="center"/>
          </w:tcPr>
          <w:p w14:paraId="31D4086E" w14:textId="77777777" w:rsidR="00DC4FD2" w:rsidRPr="00FA65D3" w:rsidRDefault="00DC4FD2" w:rsidP="00DC4FD2">
            <w:pPr>
              <w:snapToGrid w:val="0"/>
              <w:rPr>
                <w:rFonts w:ascii="Calibri" w:hAnsi="Calibri" w:cs="Calibri"/>
                <w:sz w:val="22"/>
                <w:szCs w:val="22"/>
              </w:rPr>
            </w:pPr>
            <w:r>
              <w:rPr>
                <w:rFonts w:ascii="Calibri" w:hAnsi="Calibri" w:cs="Calibri"/>
                <w:sz w:val="22"/>
                <w:szCs w:val="22"/>
                <w:lang w:val="en"/>
              </w:rPr>
              <w:t>Offer submission deadline</w:t>
            </w:r>
          </w:p>
        </w:tc>
        <w:tc>
          <w:tcPr>
            <w:tcW w:w="1290" w:type="dxa"/>
            <w:tcBorders>
              <w:top w:val="single" w:sz="4" w:space="0" w:color="auto"/>
              <w:left w:val="single" w:sz="4" w:space="0" w:color="000000"/>
              <w:bottom w:val="single" w:sz="4" w:space="0" w:color="auto"/>
              <w:right w:val="single" w:sz="4" w:space="0" w:color="auto"/>
            </w:tcBorders>
            <w:vAlign w:val="center"/>
          </w:tcPr>
          <w:p w14:paraId="2E543423" w14:textId="269B5886" w:rsidR="00DC4FD2" w:rsidRPr="00FA65D3" w:rsidRDefault="000C3750" w:rsidP="007A05CE">
            <w:pPr>
              <w:snapToGrid w:val="0"/>
              <w:jc w:val="center"/>
              <w:rPr>
                <w:rFonts w:ascii="Calibri" w:hAnsi="Calibri" w:cs="Calibri"/>
                <w:sz w:val="22"/>
                <w:szCs w:val="22"/>
              </w:rPr>
            </w:pPr>
            <w:r>
              <w:rPr>
                <w:rFonts w:asciiTheme="minorHAnsi" w:hAnsiTheme="minorHAnsi" w:cstheme="minorHAnsi"/>
                <w:sz w:val="22"/>
                <w:szCs w:val="22"/>
                <w:lang w:val="en"/>
              </w:rPr>
              <w:t>08/10</w:t>
            </w:r>
            <w:r w:rsidRPr="00DE19CC">
              <w:rPr>
                <w:rFonts w:asciiTheme="minorHAnsi" w:hAnsiTheme="minorHAnsi" w:cstheme="minorHAnsi"/>
                <w:sz w:val="22"/>
                <w:szCs w:val="22"/>
                <w:lang w:val="en"/>
              </w:rPr>
              <w:t>/2025</w:t>
            </w:r>
          </w:p>
        </w:tc>
      </w:tr>
      <w:tr w:rsidR="00DC4FD2" w:rsidRPr="001070FC" w14:paraId="318CE0CE" w14:textId="77777777" w:rsidTr="00C51F42">
        <w:tc>
          <w:tcPr>
            <w:tcW w:w="2560" w:type="dxa"/>
            <w:vMerge/>
            <w:tcBorders>
              <w:left w:val="single" w:sz="4" w:space="0" w:color="auto"/>
            </w:tcBorders>
          </w:tcPr>
          <w:p w14:paraId="73110FEF" w14:textId="77777777" w:rsidR="00DC4FD2" w:rsidRPr="00FA65D3" w:rsidRDefault="00DC4FD2" w:rsidP="003873BE">
            <w:pPr>
              <w:rPr>
                <w:rFonts w:ascii="Calibri" w:hAnsi="Calibri" w:cs="Calibri"/>
                <w:sz w:val="22"/>
                <w:szCs w:val="22"/>
              </w:rPr>
            </w:pPr>
          </w:p>
        </w:tc>
        <w:tc>
          <w:tcPr>
            <w:tcW w:w="5666" w:type="dxa"/>
            <w:gridSpan w:val="2"/>
            <w:tcBorders>
              <w:top w:val="single" w:sz="4" w:space="0" w:color="auto"/>
              <w:left w:val="single" w:sz="4" w:space="0" w:color="000000"/>
              <w:bottom w:val="single" w:sz="4" w:space="0" w:color="auto"/>
              <w:right w:val="single" w:sz="4" w:space="0" w:color="auto"/>
            </w:tcBorders>
            <w:vAlign w:val="center"/>
          </w:tcPr>
          <w:p w14:paraId="709D2E72" w14:textId="77777777" w:rsidR="00DC4FD2" w:rsidRPr="00FA65D3" w:rsidRDefault="00DC4FD2" w:rsidP="003873BE">
            <w:pPr>
              <w:snapToGrid w:val="0"/>
              <w:rPr>
                <w:rFonts w:ascii="Calibri" w:hAnsi="Calibri" w:cs="Calibri"/>
                <w:sz w:val="22"/>
                <w:szCs w:val="22"/>
              </w:rPr>
            </w:pPr>
            <w:r>
              <w:rPr>
                <w:rFonts w:ascii="Calibri" w:hAnsi="Calibri" w:cs="Calibri"/>
                <w:sz w:val="22"/>
                <w:szCs w:val="22"/>
                <w:lang w:val="en"/>
              </w:rPr>
              <w:t>Negotiation</w:t>
            </w:r>
          </w:p>
        </w:tc>
        <w:tc>
          <w:tcPr>
            <w:tcW w:w="1290" w:type="dxa"/>
            <w:tcBorders>
              <w:top w:val="single" w:sz="4" w:space="0" w:color="auto"/>
              <w:left w:val="single" w:sz="4" w:space="0" w:color="000000"/>
              <w:bottom w:val="single" w:sz="4" w:space="0" w:color="auto"/>
              <w:right w:val="single" w:sz="4" w:space="0" w:color="auto"/>
            </w:tcBorders>
            <w:vAlign w:val="center"/>
          </w:tcPr>
          <w:p w14:paraId="590BB789" w14:textId="040D618F" w:rsidR="00DC4FD2" w:rsidRPr="00FA65D3" w:rsidRDefault="001A3ADF" w:rsidP="007A05CE">
            <w:pPr>
              <w:snapToGrid w:val="0"/>
              <w:jc w:val="center"/>
              <w:rPr>
                <w:rFonts w:ascii="Calibri" w:hAnsi="Calibri" w:cs="Calibri"/>
                <w:sz w:val="22"/>
                <w:szCs w:val="22"/>
              </w:rPr>
            </w:pPr>
            <w:r>
              <w:rPr>
                <w:rFonts w:asciiTheme="minorHAnsi" w:hAnsiTheme="minorHAnsi" w:cstheme="minorHAnsi"/>
                <w:sz w:val="22"/>
                <w:szCs w:val="22"/>
                <w:lang w:val="en"/>
              </w:rPr>
              <w:t>21</w:t>
            </w:r>
            <w:r>
              <w:rPr>
                <w:rFonts w:asciiTheme="minorHAnsi" w:hAnsiTheme="minorHAnsi" w:cstheme="minorHAnsi"/>
                <w:sz w:val="22"/>
                <w:szCs w:val="22"/>
                <w:lang w:val="en"/>
              </w:rPr>
              <w:t>/10</w:t>
            </w:r>
            <w:r w:rsidRPr="00DE19CC">
              <w:rPr>
                <w:rFonts w:asciiTheme="minorHAnsi" w:hAnsiTheme="minorHAnsi" w:cstheme="minorHAnsi"/>
                <w:sz w:val="22"/>
                <w:szCs w:val="22"/>
                <w:lang w:val="en"/>
              </w:rPr>
              <w:t>/2025</w:t>
            </w:r>
          </w:p>
        </w:tc>
      </w:tr>
      <w:tr w:rsidR="00DC4FD2" w:rsidRPr="001070FC" w14:paraId="35C64AB9" w14:textId="77777777" w:rsidTr="00C51F42">
        <w:tc>
          <w:tcPr>
            <w:tcW w:w="2560" w:type="dxa"/>
            <w:vMerge/>
            <w:tcBorders>
              <w:left w:val="single" w:sz="4" w:space="0" w:color="auto"/>
              <w:bottom w:val="single" w:sz="4" w:space="0" w:color="auto"/>
            </w:tcBorders>
          </w:tcPr>
          <w:p w14:paraId="0499171B" w14:textId="77777777" w:rsidR="00DC4FD2" w:rsidRPr="00FA65D3" w:rsidRDefault="00DC4FD2" w:rsidP="003873BE">
            <w:pPr>
              <w:rPr>
                <w:rFonts w:ascii="Calibri" w:hAnsi="Calibri" w:cs="Calibri"/>
                <w:sz w:val="22"/>
                <w:szCs w:val="22"/>
              </w:rPr>
            </w:pPr>
          </w:p>
        </w:tc>
        <w:tc>
          <w:tcPr>
            <w:tcW w:w="5666" w:type="dxa"/>
            <w:gridSpan w:val="2"/>
            <w:tcBorders>
              <w:top w:val="single" w:sz="4" w:space="0" w:color="auto"/>
              <w:left w:val="single" w:sz="4" w:space="0" w:color="000000"/>
              <w:bottom w:val="single" w:sz="4" w:space="0" w:color="auto"/>
              <w:right w:val="single" w:sz="4" w:space="0" w:color="auto"/>
            </w:tcBorders>
            <w:vAlign w:val="center"/>
          </w:tcPr>
          <w:p w14:paraId="0018193D" w14:textId="77777777" w:rsidR="00DC4FD2" w:rsidRPr="00FA65D3" w:rsidRDefault="00DC4FD2" w:rsidP="003873BE">
            <w:pPr>
              <w:snapToGrid w:val="0"/>
              <w:rPr>
                <w:rFonts w:ascii="Calibri" w:hAnsi="Calibri" w:cs="Calibri"/>
                <w:sz w:val="22"/>
                <w:szCs w:val="22"/>
              </w:rPr>
            </w:pPr>
            <w:r>
              <w:rPr>
                <w:rFonts w:ascii="Calibri" w:hAnsi="Calibri" w:cs="Calibri"/>
                <w:sz w:val="22"/>
                <w:szCs w:val="22"/>
                <w:lang w:val="en"/>
              </w:rPr>
              <w:t>Completion of analysis</w:t>
            </w:r>
          </w:p>
        </w:tc>
        <w:tc>
          <w:tcPr>
            <w:tcW w:w="1290" w:type="dxa"/>
            <w:tcBorders>
              <w:top w:val="single" w:sz="4" w:space="0" w:color="auto"/>
              <w:left w:val="single" w:sz="4" w:space="0" w:color="000000"/>
              <w:bottom w:val="single" w:sz="4" w:space="0" w:color="auto"/>
              <w:right w:val="single" w:sz="4" w:space="0" w:color="auto"/>
            </w:tcBorders>
            <w:vAlign w:val="center"/>
          </w:tcPr>
          <w:p w14:paraId="378CF601" w14:textId="34893E49" w:rsidR="00DC4FD2" w:rsidRPr="00FA65D3" w:rsidRDefault="00ED7B2B" w:rsidP="007A05CE">
            <w:pPr>
              <w:snapToGrid w:val="0"/>
              <w:jc w:val="center"/>
              <w:rPr>
                <w:rFonts w:ascii="Calibri" w:hAnsi="Calibri" w:cs="Calibri"/>
                <w:sz w:val="22"/>
                <w:szCs w:val="22"/>
              </w:rPr>
            </w:pPr>
            <w:bookmarkStart w:id="0" w:name="_GoBack"/>
            <w:bookmarkEnd w:id="0"/>
            <w:r>
              <w:rPr>
                <w:rFonts w:ascii="Calibri" w:hAnsi="Calibri" w:cs="Calibri"/>
                <w:sz w:val="22"/>
                <w:szCs w:val="22"/>
                <w:highlight w:val="yellow"/>
                <w:lang w:val="en-GB"/>
              </w:rPr>
              <w:t>TBC</w:t>
            </w:r>
          </w:p>
        </w:tc>
      </w:tr>
    </w:tbl>
    <w:p w14:paraId="10C8F324" w14:textId="77777777" w:rsidR="00EC787B" w:rsidRDefault="00EC787B">
      <w:r>
        <w:br w:type="page"/>
      </w:r>
    </w:p>
    <w:tbl>
      <w:tblPr>
        <w:tblW w:w="9665" w:type="dxa"/>
        <w:tblInd w:w="-441" w:type="dxa"/>
        <w:tblLayout w:type="fixed"/>
        <w:tblCellMar>
          <w:left w:w="70" w:type="dxa"/>
          <w:right w:w="70" w:type="dxa"/>
        </w:tblCellMar>
        <w:tblLook w:val="0000" w:firstRow="0" w:lastRow="0" w:firstColumn="0" w:lastColumn="0" w:noHBand="0" w:noVBand="0"/>
      </w:tblPr>
      <w:tblGrid>
        <w:gridCol w:w="9"/>
        <w:gridCol w:w="2558"/>
        <w:gridCol w:w="611"/>
        <w:gridCol w:w="6319"/>
        <w:gridCol w:w="24"/>
        <w:gridCol w:w="144"/>
      </w:tblGrid>
      <w:tr w:rsidR="003963D8" w:rsidRPr="00222248" w14:paraId="457C722F" w14:textId="77777777" w:rsidTr="00222248">
        <w:trPr>
          <w:gridBefore w:val="1"/>
          <w:gridAfter w:val="2"/>
          <w:wBefore w:w="9" w:type="dxa"/>
          <w:wAfter w:w="168" w:type="dxa"/>
        </w:trPr>
        <w:tc>
          <w:tcPr>
            <w:tcW w:w="9488" w:type="dxa"/>
            <w:gridSpan w:val="3"/>
            <w:tcBorders>
              <w:bottom w:val="single" w:sz="4" w:space="0" w:color="auto"/>
            </w:tcBorders>
          </w:tcPr>
          <w:p w14:paraId="4A0F3BF8" w14:textId="797B6B09" w:rsidR="003963D8" w:rsidRPr="00F50FE4" w:rsidRDefault="003963D8" w:rsidP="00241B0F">
            <w:pPr>
              <w:snapToGrid w:val="0"/>
              <w:rPr>
                <w:rFonts w:asciiTheme="minorHAnsi" w:hAnsiTheme="minorHAnsi"/>
                <w:smallCaps/>
                <w:sz w:val="22"/>
                <w:lang w:val="en"/>
              </w:rPr>
            </w:pPr>
            <w:r>
              <w:rPr>
                <w:rFonts w:asciiTheme="minorHAnsi" w:hAnsiTheme="minorHAnsi"/>
                <w:smallCaps/>
                <w:sz w:val="22"/>
                <w:lang w:val="en-GB"/>
              </w:rPr>
              <w:lastRenderedPageBreak/>
              <w:t>Verification of security measures in orange and red zones</w:t>
            </w:r>
          </w:p>
        </w:tc>
      </w:tr>
      <w:tr w:rsidR="000E0C7E" w:rsidRPr="00222248" w14:paraId="49FA0250" w14:textId="77777777" w:rsidTr="00222248">
        <w:trPr>
          <w:gridBefore w:val="1"/>
          <w:gridAfter w:val="2"/>
          <w:wBefore w:w="9" w:type="dxa"/>
          <w:wAfter w:w="168" w:type="dxa"/>
          <w:trHeight w:val="308"/>
        </w:trPr>
        <w:tc>
          <w:tcPr>
            <w:tcW w:w="2558" w:type="dxa"/>
            <w:vMerge w:val="restart"/>
            <w:tcBorders>
              <w:top w:val="single" w:sz="4" w:space="0" w:color="auto"/>
              <w:left w:val="single" w:sz="4" w:space="0" w:color="auto"/>
              <w:right w:val="single" w:sz="4" w:space="0" w:color="auto"/>
            </w:tcBorders>
          </w:tcPr>
          <w:p w14:paraId="723A5950" w14:textId="6D023168" w:rsidR="000E0C7E" w:rsidRPr="00F50FE4" w:rsidRDefault="000E0C7E" w:rsidP="000E0C7E">
            <w:pPr>
              <w:snapToGrid w:val="0"/>
              <w:rPr>
                <w:rFonts w:asciiTheme="minorHAnsi" w:hAnsiTheme="minorHAnsi"/>
                <w:smallCaps/>
                <w:sz w:val="22"/>
                <w:lang w:val="en"/>
              </w:rPr>
            </w:pPr>
            <w:r>
              <w:rPr>
                <w:rFonts w:ascii="Calibri" w:hAnsi="Calibri" w:cs="Calibri"/>
                <w:sz w:val="22"/>
                <w:szCs w:val="22"/>
                <w:lang w:val="en"/>
              </w:rPr>
              <w:t>Movement of personnel in orange or red zones</w:t>
            </w:r>
          </w:p>
        </w:tc>
        <w:tc>
          <w:tcPr>
            <w:tcW w:w="6930" w:type="dxa"/>
            <w:gridSpan w:val="2"/>
            <w:tcBorders>
              <w:top w:val="single" w:sz="4" w:space="0" w:color="auto"/>
              <w:left w:val="single" w:sz="4" w:space="0" w:color="auto"/>
              <w:bottom w:val="dotted" w:sz="4" w:space="0" w:color="auto"/>
              <w:right w:val="single" w:sz="4" w:space="0" w:color="auto"/>
            </w:tcBorders>
          </w:tcPr>
          <w:p w14:paraId="459CD836" w14:textId="77777777" w:rsidR="000E0C7E" w:rsidRDefault="000E0C7E" w:rsidP="000E0C7E">
            <w:pPr>
              <w:snapToGrid w:val="0"/>
              <w:rPr>
                <w:rFonts w:asciiTheme="minorHAnsi" w:hAnsiTheme="minorHAnsi"/>
                <w:sz w:val="22"/>
                <w:szCs w:val="22"/>
                <w:lang w:val="en-GB"/>
              </w:rPr>
            </w:pPr>
            <w:r>
              <w:rPr>
                <w:rFonts w:asciiTheme="minorHAnsi" w:hAnsiTheme="minorHAnsi"/>
                <w:sz w:val="22"/>
                <w:szCs w:val="22"/>
                <w:lang w:val="en-GB"/>
              </w:rPr>
              <w:t xml:space="preserve">Does the performance of the contract involve personnel travelling (or subcontractor travelling) to orange or red zones (in accordance with the regional alert maps made available by the Ministry of Europe and Foreign Affairs)? </w:t>
            </w:r>
            <w:hyperlink r:id="rId8" w:history="1">
              <w:r>
                <w:rPr>
                  <w:rStyle w:val="Hyperlink"/>
                  <w:rFonts w:asciiTheme="minorHAnsi" w:hAnsiTheme="minorHAnsi"/>
                  <w:sz w:val="22"/>
                  <w:szCs w:val="22"/>
                  <w:lang w:val="en-GB"/>
                </w:rPr>
                <w:t>https://www.diplomatie.gouv.fr/fr/conseils-aux-voyageurs/</w:t>
              </w:r>
            </w:hyperlink>
            <w:r>
              <w:rPr>
                <w:rFonts w:asciiTheme="minorHAnsi" w:hAnsiTheme="minorHAnsi"/>
                <w:sz w:val="22"/>
                <w:szCs w:val="22"/>
                <w:lang w:val="en-GB"/>
              </w:rPr>
              <w:t>) :</w:t>
            </w:r>
          </w:p>
          <w:p w14:paraId="2D1F600E" w14:textId="77777777" w:rsidR="000E0C7E" w:rsidRDefault="000360D2" w:rsidP="000E0C7E">
            <w:pPr>
              <w:snapToGrid w:val="0"/>
              <w:rPr>
                <w:rFonts w:ascii="Calibri" w:hAnsi="Calibri" w:cs="Calibri"/>
                <w:sz w:val="22"/>
                <w:szCs w:val="22"/>
                <w:lang w:val="en-GB"/>
              </w:rPr>
            </w:pPr>
            <w:sdt>
              <w:sdtPr>
                <w:rPr>
                  <w:rFonts w:ascii="Calibri" w:hAnsi="Calibri" w:cs="Calibri"/>
                  <w:sz w:val="22"/>
                  <w:szCs w:val="22"/>
                  <w:lang w:val="en-GB"/>
                </w:rPr>
                <w:id w:val="1708071665"/>
                <w14:checkbox>
                  <w14:checked w14:val="0"/>
                  <w14:checkedState w14:val="2612" w14:font="MS Gothic"/>
                  <w14:uncheckedState w14:val="2610" w14:font="MS Gothic"/>
                </w14:checkbox>
              </w:sdtPr>
              <w:sdtEndPr/>
              <w:sdtContent>
                <w:r w:rsidR="000E0C7E">
                  <w:rPr>
                    <w:rFonts w:ascii="MS Gothic" w:eastAsia="MS Gothic" w:hAnsi="MS Gothic" w:cs="Calibri" w:hint="eastAsia"/>
                    <w:sz w:val="22"/>
                    <w:szCs w:val="22"/>
                    <w:lang w:val="en-GB"/>
                  </w:rPr>
                  <w:t>☐</w:t>
                </w:r>
              </w:sdtContent>
            </w:sdt>
            <w:r w:rsidR="000E0C7E">
              <w:rPr>
                <w:rFonts w:ascii="Calibri" w:hAnsi="Calibri" w:cs="Calibri"/>
                <w:sz w:val="22"/>
                <w:szCs w:val="22"/>
                <w:lang w:val="en-GB"/>
              </w:rPr>
              <w:t xml:space="preserve"> Yes</w:t>
            </w:r>
          </w:p>
          <w:p w14:paraId="27B4BF5F" w14:textId="32A4C978" w:rsidR="000E0C7E" w:rsidRDefault="000360D2" w:rsidP="000E0C7E">
            <w:pPr>
              <w:snapToGrid w:val="0"/>
              <w:rPr>
                <w:rFonts w:ascii="Calibri" w:hAnsi="Calibri" w:cs="Calibri"/>
                <w:sz w:val="22"/>
                <w:szCs w:val="22"/>
                <w:lang w:val="en-GB"/>
              </w:rPr>
            </w:pPr>
            <w:sdt>
              <w:sdtPr>
                <w:rPr>
                  <w:rFonts w:ascii="Calibri" w:hAnsi="Calibri" w:cs="Calibri"/>
                  <w:sz w:val="22"/>
                  <w:szCs w:val="22"/>
                  <w:lang w:val="en-GB"/>
                </w:rPr>
                <w:id w:val="891611536"/>
                <w14:checkbox>
                  <w14:checked w14:val="1"/>
                  <w14:checkedState w14:val="2612" w14:font="MS Gothic"/>
                  <w14:uncheckedState w14:val="2610" w14:font="MS Gothic"/>
                </w14:checkbox>
              </w:sdtPr>
              <w:sdtEndPr/>
              <w:sdtContent>
                <w:r w:rsidR="004E3274">
                  <w:rPr>
                    <w:rFonts w:ascii="MS Gothic" w:eastAsia="MS Gothic" w:hAnsi="MS Gothic" w:cs="Calibri" w:hint="eastAsia"/>
                    <w:sz w:val="22"/>
                    <w:szCs w:val="22"/>
                    <w:lang w:val="en-GB"/>
                  </w:rPr>
                  <w:t>☒</w:t>
                </w:r>
              </w:sdtContent>
            </w:sdt>
            <w:r w:rsidR="000E0C7E">
              <w:rPr>
                <w:rFonts w:ascii="Calibri" w:hAnsi="Calibri" w:cs="Calibri"/>
                <w:sz w:val="22"/>
                <w:szCs w:val="22"/>
                <w:lang w:val="en-GB"/>
              </w:rPr>
              <w:t xml:space="preserve"> No</w:t>
            </w:r>
          </w:p>
          <w:p w14:paraId="5C1E6186" w14:textId="77777777" w:rsidR="000E0C7E" w:rsidRDefault="000E0C7E" w:rsidP="000E0C7E">
            <w:pPr>
              <w:snapToGrid w:val="0"/>
              <w:rPr>
                <w:rFonts w:ascii="Calibri" w:hAnsi="Calibri" w:cs="Calibri"/>
                <w:sz w:val="18"/>
                <w:szCs w:val="22"/>
                <w:lang w:val="en-GB"/>
              </w:rPr>
            </w:pPr>
          </w:p>
          <w:p w14:paraId="14902C7F" w14:textId="77777777" w:rsidR="000E0C7E" w:rsidRDefault="000E0C7E" w:rsidP="000E0C7E">
            <w:pPr>
              <w:snapToGrid w:val="0"/>
              <w:rPr>
                <w:rFonts w:ascii="Calibri" w:hAnsi="Calibri" w:cs="Calibri"/>
                <w:sz w:val="22"/>
                <w:szCs w:val="22"/>
                <w:lang w:val="en-GB"/>
              </w:rPr>
            </w:pPr>
            <w:r>
              <w:rPr>
                <w:rFonts w:ascii="Calibri" w:hAnsi="Calibri" w:cs="Calibri"/>
                <w:sz w:val="22"/>
                <w:szCs w:val="22"/>
                <w:lang w:val="en-GB"/>
              </w:rPr>
              <w:t>If yes: evaluation of the security measures of the contractor</w:t>
            </w:r>
          </w:p>
          <w:p w14:paraId="7A07BD4E" w14:textId="77777777" w:rsidR="000E0C7E" w:rsidRDefault="000360D2" w:rsidP="000E0C7E">
            <w:pPr>
              <w:snapToGrid w:val="0"/>
              <w:rPr>
                <w:rFonts w:asciiTheme="minorHAnsi" w:hAnsiTheme="minorHAnsi"/>
                <w:sz w:val="22"/>
                <w:szCs w:val="22"/>
                <w:lang w:val="en-GB"/>
              </w:rPr>
            </w:pPr>
            <w:sdt>
              <w:sdtPr>
                <w:rPr>
                  <w:rFonts w:ascii="Calibri" w:hAnsi="Calibri" w:cs="Calibri"/>
                  <w:sz w:val="22"/>
                  <w:szCs w:val="22"/>
                  <w:lang w:val="en-GB"/>
                </w:rPr>
                <w:id w:val="-1587602404"/>
                <w14:checkbox>
                  <w14:checked w14:val="0"/>
                  <w14:checkedState w14:val="2612" w14:font="MS Gothic"/>
                  <w14:uncheckedState w14:val="2610" w14:font="MS Gothic"/>
                </w14:checkbox>
              </w:sdtPr>
              <w:sdtEndPr/>
              <w:sdtContent>
                <w:r w:rsidR="000E0C7E">
                  <w:rPr>
                    <w:rFonts w:ascii="MS Gothic" w:eastAsia="MS Gothic" w:hAnsi="MS Gothic" w:cs="Calibri" w:hint="eastAsia"/>
                    <w:sz w:val="22"/>
                    <w:szCs w:val="22"/>
                    <w:lang w:val="en-GB"/>
                  </w:rPr>
                  <w:t>☐</w:t>
                </w:r>
              </w:sdtContent>
            </w:sdt>
            <w:r w:rsidR="000E0C7E">
              <w:rPr>
                <w:rFonts w:ascii="Calibri" w:hAnsi="Calibri" w:cs="Calibri"/>
                <w:sz w:val="22"/>
                <w:szCs w:val="22"/>
                <w:lang w:val="en-GB"/>
              </w:rPr>
              <w:t xml:space="preserve"> </w:t>
            </w:r>
            <w:r w:rsidR="000E0C7E">
              <w:rPr>
                <w:rFonts w:asciiTheme="minorHAnsi" w:hAnsiTheme="minorHAnsi"/>
                <w:sz w:val="22"/>
                <w:szCs w:val="22"/>
                <w:lang w:val="en-GB"/>
              </w:rPr>
              <w:t>Between -10 et 3 : rejection of the application</w:t>
            </w:r>
          </w:p>
          <w:p w14:paraId="753D412B" w14:textId="15F649E2" w:rsidR="000E0C7E" w:rsidRPr="00F50FE4" w:rsidRDefault="000360D2" w:rsidP="000E0C7E">
            <w:pPr>
              <w:snapToGrid w:val="0"/>
              <w:rPr>
                <w:rFonts w:asciiTheme="minorHAnsi" w:hAnsiTheme="minorHAnsi"/>
                <w:smallCaps/>
                <w:sz w:val="22"/>
                <w:lang w:val="en"/>
              </w:rPr>
            </w:pPr>
            <w:sdt>
              <w:sdtPr>
                <w:rPr>
                  <w:rFonts w:ascii="Calibri" w:hAnsi="Calibri" w:cs="Calibri"/>
                  <w:sz w:val="22"/>
                  <w:szCs w:val="22"/>
                  <w:lang w:val="en-GB"/>
                </w:rPr>
                <w:id w:val="1896777403"/>
                <w14:checkbox>
                  <w14:checked w14:val="0"/>
                  <w14:checkedState w14:val="2612" w14:font="MS Gothic"/>
                  <w14:uncheckedState w14:val="2610" w14:font="MS Gothic"/>
                </w14:checkbox>
              </w:sdtPr>
              <w:sdtEndPr/>
              <w:sdtContent>
                <w:r w:rsidR="000E0C7E">
                  <w:rPr>
                    <w:rFonts w:ascii="MS Gothic" w:eastAsia="MS Gothic" w:hAnsi="MS Gothic" w:cs="Calibri" w:hint="eastAsia"/>
                    <w:sz w:val="22"/>
                    <w:szCs w:val="22"/>
                    <w:lang w:val="en-GB"/>
                  </w:rPr>
                  <w:t>☐</w:t>
                </w:r>
              </w:sdtContent>
            </w:sdt>
            <w:r w:rsidR="000E0C7E">
              <w:rPr>
                <w:rFonts w:ascii="Calibri" w:hAnsi="Calibri" w:cs="Calibri"/>
                <w:sz w:val="22"/>
                <w:szCs w:val="22"/>
                <w:lang w:val="en-GB"/>
              </w:rPr>
              <w:t xml:space="preserve"> </w:t>
            </w:r>
            <w:r w:rsidR="000E0C7E">
              <w:rPr>
                <w:rFonts w:asciiTheme="minorHAnsi" w:hAnsiTheme="minorHAnsi"/>
                <w:sz w:val="22"/>
                <w:szCs w:val="22"/>
                <w:lang w:val="en-GB"/>
              </w:rPr>
              <w:t>Between 17 et 25 : acceptance of the application</w:t>
            </w:r>
          </w:p>
        </w:tc>
      </w:tr>
      <w:tr w:rsidR="000E0C7E" w:rsidRPr="00D31979" w14:paraId="54472197" w14:textId="77777777" w:rsidTr="00222248">
        <w:trPr>
          <w:gridBefore w:val="1"/>
          <w:gridAfter w:val="2"/>
          <w:wBefore w:w="9" w:type="dxa"/>
          <w:wAfter w:w="168" w:type="dxa"/>
          <w:trHeight w:val="307"/>
        </w:trPr>
        <w:tc>
          <w:tcPr>
            <w:tcW w:w="2558" w:type="dxa"/>
            <w:vMerge/>
            <w:tcBorders>
              <w:left w:val="single" w:sz="4" w:space="0" w:color="auto"/>
              <w:bottom w:val="nil"/>
              <w:right w:val="single" w:sz="4" w:space="0" w:color="auto"/>
            </w:tcBorders>
            <w:vAlign w:val="center"/>
          </w:tcPr>
          <w:p w14:paraId="603A084D" w14:textId="3511E159" w:rsidR="000E0C7E" w:rsidRPr="00B401D3" w:rsidRDefault="000E0C7E" w:rsidP="000E0C7E">
            <w:pPr>
              <w:snapToGrid w:val="0"/>
              <w:rPr>
                <w:rFonts w:asciiTheme="minorHAnsi" w:hAnsiTheme="minorHAnsi"/>
                <w:smallCaps/>
                <w:sz w:val="22"/>
                <w:lang w:val="en-GB"/>
              </w:rPr>
            </w:pPr>
          </w:p>
        </w:tc>
        <w:tc>
          <w:tcPr>
            <w:tcW w:w="6930" w:type="dxa"/>
            <w:gridSpan w:val="2"/>
            <w:tcBorders>
              <w:top w:val="dotted" w:sz="4" w:space="0" w:color="auto"/>
              <w:left w:val="single" w:sz="4" w:space="0" w:color="auto"/>
              <w:bottom w:val="nil"/>
              <w:right w:val="single" w:sz="4" w:space="0" w:color="auto"/>
            </w:tcBorders>
          </w:tcPr>
          <w:p w14:paraId="666D1F3B" w14:textId="77777777" w:rsidR="000E0C7E" w:rsidRDefault="000360D2" w:rsidP="000E0C7E">
            <w:pPr>
              <w:snapToGrid w:val="0"/>
              <w:rPr>
                <w:rFonts w:asciiTheme="minorHAnsi" w:hAnsiTheme="minorHAnsi"/>
                <w:sz w:val="22"/>
                <w:szCs w:val="22"/>
                <w:lang w:val="en-GB"/>
              </w:rPr>
            </w:pPr>
            <w:sdt>
              <w:sdtPr>
                <w:rPr>
                  <w:rFonts w:ascii="Calibri" w:hAnsi="Calibri" w:cs="Calibri"/>
                  <w:sz w:val="22"/>
                  <w:szCs w:val="22"/>
                  <w:lang w:val="en-GB"/>
                </w:rPr>
                <w:id w:val="1581337816"/>
                <w14:checkbox>
                  <w14:checked w14:val="0"/>
                  <w14:checkedState w14:val="2612" w14:font="MS Gothic"/>
                  <w14:uncheckedState w14:val="2610" w14:font="MS Gothic"/>
                </w14:checkbox>
              </w:sdtPr>
              <w:sdtEndPr/>
              <w:sdtContent>
                <w:r w:rsidR="000E0C7E">
                  <w:rPr>
                    <w:rFonts w:ascii="MS Gothic" w:eastAsia="MS Gothic" w:hAnsi="MS Gothic" w:cs="Calibri" w:hint="eastAsia"/>
                    <w:sz w:val="22"/>
                    <w:szCs w:val="22"/>
                    <w:lang w:val="en-GB"/>
                  </w:rPr>
                  <w:t>☐</w:t>
                </w:r>
              </w:sdtContent>
            </w:sdt>
            <w:r w:rsidR="000E0C7E">
              <w:rPr>
                <w:rFonts w:ascii="Calibri" w:hAnsi="Calibri" w:cs="Calibri"/>
                <w:sz w:val="22"/>
                <w:szCs w:val="22"/>
                <w:lang w:val="en-GB"/>
              </w:rPr>
              <w:t xml:space="preserve"> </w:t>
            </w:r>
            <w:r w:rsidR="000E0C7E">
              <w:rPr>
                <w:rFonts w:asciiTheme="minorHAnsi" w:hAnsiTheme="minorHAnsi"/>
                <w:sz w:val="22"/>
                <w:szCs w:val="22"/>
                <w:lang w:val="en-GB"/>
              </w:rPr>
              <w:t>Between 4 et 16 : i</w:t>
            </w:r>
            <w:r w:rsidR="000E0C7E">
              <w:rPr>
                <w:rFonts w:asciiTheme="minorHAnsi" w:hAnsiTheme="minorHAnsi"/>
                <w:b/>
                <w:sz w:val="22"/>
                <w:szCs w:val="22"/>
                <w:lang w:val="en-GB"/>
              </w:rPr>
              <w:t>n this case, the opinion of the security directorate is required</w:t>
            </w:r>
            <w:r w:rsidR="000E0C7E">
              <w:rPr>
                <w:rFonts w:asciiTheme="minorHAnsi" w:hAnsiTheme="minorHAnsi"/>
                <w:sz w:val="22"/>
                <w:szCs w:val="22"/>
                <w:lang w:val="en-GB"/>
              </w:rPr>
              <w:t xml:space="preserve"> : </w:t>
            </w:r>
            <w:r w:rsidR="000E0C7E">
              <w:rPr>
                <w:rFonts w:asciiTheme="minorHAnsi" w:hAnsiTheme="minorHAnsi"/>
                <w:sz w:val="22"/>
                <w:szCs w:val="22"/>
                <w:highlight w:val="lightGray"/>
                <w:lang w:val="en-GB"/>
              </w:rPr>
              <w:t>date</w:t>
            </w:r>
            <w:r w:rsidR="000E0C7E">
              <w:rPr>
                <w:rFonts w:asciiTheme="minorHAnsi" w:hAnsiTheme="minorHAnsi"/>
                <w:sz w:val="22"/>
                <w:szCs w:val="22"/>
                <w:lang w:val="en-GB"/>
              </w:rPr>
              <w:t xml:space="preserve"> and </w:t>
            </w:r>
            <w:r w:rsidR="000E0C7E">
              <w:rPr>
                <w:rFonts w:asciiTheme="minorHAnsi" w:hAnsiTheme="minorHAnsi"/>
                <w:sz w:val="22"/>
                <w:szCs w:val="22"/>
                <w:highlight w:val="lightGray"/>
                <w:lang w:val="en-GB"/>
              </w:rPr>
              <w:t xml:space="preserve">opinion </w:t>
            </w:r>
          </w:p>
          <w:p w14:paraId="0353FAA5" w14:textId="77777777" w:rsidR="000E0C7E" w:rsidRDefault="000360D2" w:rsidP="000E0C7E">
            <w:pPr>
              <w:snapToGrid w:val="0"/>
              <w:ind w:left="214"/>
              <w:rPr>
                <w:rFonts w:asciiTheme="minorHAnsi" w:hAnsiTheme="minorHAnsi"/>
                <w:sz w:val="22"/>
                <w:szCs w:val="22"/>
                <w:lang w:val="en-GB"/>
              </w:rPr>
            </w:pPr>
            <w:sdt>
              <w:sdtPr>
                <w:rPr>
                  <w:rFonts w:ascii="Calibri" w:hAnsi="Calibri" w:cs="Calibri"/>
                  <w:sz w:val="22"/>
                  <w:szCs w:val="22"/>
                  <w:lang w:val="en-GB"/>
                </w:rPr>
                <w:id w:val="1262108687"/>
                <w14:checkbox>
                  <w14:checked w14:val="0"/>
                  <w14:checkedState w14:val="2612" w14:font="MS Gothic"/>
                  <w14:uncheckedState w14:val="2610" w14:font="MS Gothic"/>
                </w14:checkbox>
              </w:sdtPr>
              <w:sdtEndPr/>
              <w:sdtContent>
                <w:r w:rsidR="000E0C7E">
                  <w:rPr>
                    <w:rFonts w:ascii="MS Gothic" w:eastAsia="MS Gothic" w:hAnsi="MS Gothic" w:cs="Calibri" w:hint="eastAsia"/>
                    <w:sz w:val="22"/>
                    <w:szCs w:val="22"/>
                    <w:lang w:val="en-GB"/>
                  </w:rPr>
                  <w:t>☐</w:t>
                </w:r>
              </w:sdtContent>
            </w:sdt>
            <w:r w:rsidR="000E0C7E">
              <w:rPr>
                <w:rFonts w:asciiTheme="minorHAnsi" w:hAnsiTheme="minorHAnsi"/>
                <w:sz w:val="22"/>
                <w:szCs w:val="22"/>
                <w:lang w:val="en-GB"/>
              </w:rPr>
              <w:t xml:space="preserve"> The security arrangements of the prospective contractor are acceptable </w:t>
            </w:r>
          </w:p>
          <w:p w14:paraId="47C3481C" w14:textId="77777777" w:rsidR="000E0C7E" w:rsidRDefault="000360D2" w:rsidP="000E0C7E">
            <w:pPr>
              <w:snapToGrid w:val="0"/>
              <w:ind w:left="214"/>
              <w:rPr>
                <w:rFonts w:asciiTheme="minorHAnsi" w:hAnsiTheme="minorHAnsi"/>
                <w:sz w:val="22"/>
                <w:szCs w:val="22"/>
                <w:lang w:val="en-GB"/>
              </w:rPr>
            </w:pPr>
            <w:sdt>
              <w:sdtPr>
                <w:rPr>
                  <w:rFonts w:ascii="Calibri" w:hAnsi="Calibri" w:cs="Calibri"/>
                  <w:sz w:val="22"/>
                  <w:szCs w:val="22"/>
                  <w:lang w:val="en-GB"/>
                </w:rPr>
                <w:id w:val="-1568950039"/>
                <w14:checkbox>
                  <w14:checked w14:val="0"/>
                  <w14:checkedState w14:val="2612" w14:font="MS Gothic"/>
                  <w14:uncheckedState w14:val="2610" w14:font="MS Gothic"/>
                </w14:checkbox>
              </w:sdtPr>
              <w:sdtEndPr/>
              <w:sdtContent>
                <w:r w:rsidR="000E0C7E">
                  <w:rPr>
                    <w:rFonts w:ascii="MS Gothic" w:eastAsia="MS Gothic" w:hAnsi="MS Gothic" w:cs="Calibri" w:hint="eastAsia"/>
                    <w:sz w:val="22"/>
                    <w:szCs w:val="22"/>
                    <w:lang w:val="en-GB"/>
                  </w:rPr>
                  <w:t>☐</w:t>
                </w:r>
              </w:sdtContent>
            </w:sdt>
            <w:r w:rsidR="000E0C7E">
              <w:rPr>
                <w:rFonts w:asciiTheme="minorHAnsi" w:hAnsiTheme="minorHAnsi"/>
                <w:sz w:val="22"/>
                <w:szCs w:val="22"/>
                <w:lang w:val="en-GB"/>
              </w:rPr>
              <w:t xml:space="preserve"> The security system of the prospective contractor is not acceptable</w:t>
            </w:r>
          </w:p>
          <w:p w14:paraId="29B22E8C" w14:textId="77777777" w:rsidR="000E0C7E" w:rsidRDefault="000E0C7E" w:rsidP="000E0C7E">
            <w:pPr>
              <w:snapToGrid w:val="0"/>
              <w:rPr>
                <w:rFonts w:asciiTheme="minorHAnsi" w:hAnsiTheme="minorHAnsi"/>
                <w:sz w:val="22"/>
                <w:szCs w:val="22"/>
                <w:lang w:val="en-GB"/>
              </w:rPr>
            </w:pPr>
            <w:r>
              <w:rPr>
                <w:rFonts w:asciiTheme="minorHAnsi" w:hAnsiTheme="minorHAnsi"/>
                <w:b/>
                <w:sz w:val="22"/>
                <w:szCs w:val="22"/>
                <w:u w:val="single"/>
                <w:lang w:val="en-GB"/>
              </w:rPr>
              <w:t>Signature of a representative of the safety department</w:t>
            </w:r>
            <w:r>
              <w:rPr>
                <w:rFonts w:asciiTheme="minorHAnsi" w:hAnsiTheme="minorHAnsi"/>
                <w:sz w:val="22"/>
                <w:szCs w:val="22"/>
                <w:lang w:val="en-GB"/>
              </w:rPr>
              <w:t xml:space="preserve"> : </w:t>
            </w:r>
          </w:p>
          <w:p w14:paraId="33B06935" w14:textId="77777777" w:rsidR="000E0C7E" w:rsidRDefault="000E0C7E" w:rsidP="000E0C7E">
            <w:pPr>
              <w:snapToGrid w:val="0"/>
              <w:rPr>
                <w:rFonts w:asciiTheme="minorHAnsi" w:hAnsiTheme="minorHAnsi"/>
                <w:sz w:val="22"/>
                <w:szCs w:val="22"/>
                <w:lang w:val="en-GB"/>
              </w:rPr>
            </w:pPr>
            <w:r>
              <w:rPr>
                <w:rFonts w:asciiTheme="minorHAnsi" w:hAnsiTheme="minorHAnsi"/>
                <w:sz w:val="22"/>
                <w:szCs w:val="22"/>
                <w:lang w:val="en-GB"/>
              </w:rPr>
              <w:t>Name :</w:t>
            </w:r>
          </w:p>
          <w:p w14:paraId="11C0E083" w14:textId="77777777" w:rsidR="000E0C7E" w:rsidRDefault="000E0C7E" w:rsidP="000E0C7E">
            <w:pPr>
              <w:snapToGrid w:val="0"/>
              <w:rPr>
                <w:rFonts w:asciiTheme="minorHAnsi" w:hAnsiTheme="minorHAnsi"/>
                <w:sz w:val="22"/>
                <w:szCs w:val="22"/>
                <w:lang w:val="en-GB"/>
              </w:rPr>
            </w:pPr>
            <w:r>
              <w:rPr>
                <w:rFonts w:asciiTheme="minorHAnsi" w:hAnsiTheme="minorHAnsi"/>
                <w:sz w:val="22"/>
                <w:szCs w:val="22"/>
                <w:lang w:val="en-GB"/>
              </w:rPr>
              <w:t>Function :</w:t>
            </w:r>
          </w:p>
          <w:p w14:paraId="75302D4F" w14:textId="2F71B54B" w:rsidR="000E0C7E" w:rsidRPr="00B401D3" w:rsidRDefault="000E0C7E" w:rsidP="000E0C7E">
            <w:pPr>
              <w:snapToGrid w:val="0"/>
              <w:rPr>
                <w:rFonts w:asciiTheme="minorHAnsi" w:hAnsiTheme="minorHAnsi"/>
                <w:smallCaps/>
                <w:sz w:val="22"/>
                <w:lang w:val="en-GB"/>
              </w:rPr>
            </w:pPr>
            <w:r>
              <w:rPr>
                <w:rFonts w:asciiTheme="minorHAnsi" w:hAnsiTheme="minorHAnsi"/>
                <w:sz w:val="22"/>
                <w:szCs w:val="22"/>
                <w:lang w:val="en-GB"/>
              </w:rPr>
              <w:t>Date :</w:t>
            </w:r>
          </w:p>
        </w:tc>
      </w:tr>
      <w:tr w:rsidR="0088032D" w:rsidRPr="00222248" w14:paraId="5B626134" w14:textId="77777777" w:rsidTr="00222248">
        <w:tblPrEx>
          <w:tblLook w:val="04A0" w:firstRow="1" w:lastRow="0" w:firstColumn="1" w:lastColumn="0" w:noHBand="0" w:noVBand="1"/>
        </w:tblPrEx>
        <w:trPr>
          <w:gridAfter w:val="1"/>
          <w:wAfter w:w="144" w:type="dxa"/>
        </w:trPr>
        <w:tc>
          <w:tcPr>
            <w:tcW w:w="9521" w:type="dxa"/>
            <w:gridSpan w:val="5"/>
            <w:tcBorders>
              <w:top w:val="single" w:sz="4" w:space="0" w:color="auto"/>
              <w:left w:val="nil"/>
              <w:bottom w:val="single" w:sz="4" w:space="0" w:color="auto"/>
              <w:right w:val="nil"/>
            </w:tcBorders>
            <w:hideMark/>
          </w:tcPr>
          <w:p w14:paraId="2D3B6A1B" w14:textId="77777777" w:rsidR="0088032D" w:rsidRDefault="0088032D">
            <w:pPr>
              <w:snapToGrid w:val="0"/>
              <w:rPr>
                <w:rFonts w:ascii="Calibri" w:hAnsi="Calibri" w:cs="Calibri"/>
                <w:smallCaps/>
                <w:sz w:val="22"/>
                <w:szCs w:val="22"/>
                <w:lang w:val="en-GB"/>
              </w:rPr>
            </w:pPr>
            <w:r>
              <w:rPr>
                <w:rFonts w:ascii="Calibri" w:hAnsi="Calibri" w:cs="Calibri"/>
                <w:smallCaps/>
                <w:sz w:val="22"/>
                <w:szCs w:val="22"/>
                <w:lang w:val="en-GB"/>
              </w:rPr>
              <w:t>Verification of the export control formalities</w:t>
            </w:r>
          </w:p>
        </w:tc>
      </w:tr>
      <w:tr w:rsidR="0088032D" w14:paraId="536C1D4E" w14:textId="77777777" w:rsidTr="00222248">
        <w:tblPrEx>
          <w:tblLook w:val="04A0" w:firstRow="1" w:lastRow="0" w:firstColumn="1" w:lastColumn="0" w:noHBand="0" w:noVBand="1"/>
        </w:tblPrEx>
        <w:trPr>
          <w:gridAfter w:val="1"/>
          <w:wAfter w:w="144" w:type="dxa"/>
        </w:trPr>
        <w:tc>
          <w:tcPr>
            <w:tcW w:w="9521" w:type="dxa"/>
            <w:gridSpan w:val="5"/>
            <w:tcBorders>
              <w:top w:val="single" w:sz="4" w:space="0" w:color="auto"/>
              <w:left w:val="single" w:sz="4" w:space="0" w:color="auto"/>
              <w:bottom w:val="dotted" w:sz="4" w:space="0" w:color="auto"/>
              <w:right w:val="single" w:sz="4" w:space="0" w:color="auto"/>
            </w:tcBorders>
          </w:tcPr>
          <w:p w14:paraId="6837E819" w14:textId="77777777" w:rsidR="0088032D" w:rsidRDefault="0088032D">
            <w:pPr>
              <w:snapToGrid w:val="0"/>
              <w:rPr>
                <w:rFonts w:asciiTheme="minorHAnsi" w:hAnsiTheme="minorHAnsi"/>
                <w:sz w:val="22"/>
                <w:szCs w:val="22"/>
                <w:lang w:val="en-GB"/>
              </w:rPr>
            </w:pPr>
            <w:r>
              <w:rPr>
                <w:rFonts w:asciiTheme="minorHAnsi" w:hAnsiTheme="minorHAnsi"/>
                <w:sz w:val="22"/>
                <w:szCs w:val="22"/>
                <w:lang w:val="en-GB"/>
              </w:rPr>
              <w:t>Does the contract involve the purchase of strategic equipment (military and/or dual-</w:t>
            </w:r>
            <w:proofErr w:type="gramStart"/>
            <w:r>
              <w:rPr>
                <w:rFonts w:asciiTheme="minorHAnsi" w:hAnsiTheme="minorHAnsi"/>
                <w:sz w:val="22"/>
                <w:szCs w:val="22"/>
                <w:lang w:val="en-GB"/>
              </w:rPr>
              <w:t>use)  ?</w:t>
            </w:r>
            <w:proofErr w:type="gramEnd"/>
            <w:r>
              <w:rPr>
                <w:rFonts w:asciiTheme="minorHAnsi" w:hAnsiTheme="minorHAnsi"/>
                <w:sz w:val="22"/>
                <w:szCs w:val="22"/>
                <w:lang w:val="en-GB"/>
              </w:rPr>
              <w:t xml:space="preserve"> </w:t>
            </w:r>
          </w:p>
          <w:p w14:paraId="43CFE99D" w14:textId="77777777" w:rsidR="0088032D" w:rsidRDefault="000360D2">
            <w:pPr>
              <w:snapToGrid w:val="0"/>
              <w:ind w:left="215"/>
              <w:rPr>
                <w:rFonts w:ascii="Calibri" w:hAnsi="Calibri" w:cs="Calibri"/>
                <w:sz w:val="22"/>
                <w:szCs w:val="22"/>
                <w:lang w:val="en-GB"/>
              </w:rPr>
            </w:pPr>
            <w:sdt>
              <w:sdtPr>
                <w:rPr>
                  <w:rFonts w:ascii="Calibri" w:hAnsi="Calibri" w:cs="Calibri"/>
                  <w:sz w:val="22"/>
                  <w:szCs w:val="22"/>
                  <w:lang w:val="en-GB"/>
                </w:rPr>
                <w:id w:val="580649827"/>
                <w14:checkbox>
                  <w14:checked w14:val="0"/>
                  <w14:checkedState w14:val="2612" w14:font="MS Gothic"/>
                  <w14:uncheckedState w14:val="2610" w14:font="MS Gothic"/>
                </w14:checkbox>
              </w:sdtPr>
              <w:sdtEndPr/>
              <w:sdtContent>
                <w:r w:rsidR="0088032D">
                  <w:rPr>
                    <w:rFonts w:ascii="MS Gothic" w:eastAsia="MS Gothic" w:hAnsi="MS Gothic" w:cs="Calibri" w:hint="eastAsia"/>
                    <w:sz w:val="22"/>
                    <w:szCs w:val="22"/>
                    <w:lang w:val="en-GB"/>
                  </w:rPr>
                  <w:t>☐</w:t>
                </w:r>
              </w:sdtContent>
            </w:sdt>
            <w:r w:rsidR="0088032D">
              <w:rPr>
                <w:rFonts w:ascii="Calibri" w:hAnsi="Calibri" w:cs="Calibri"/>
                <w:sz w:val="22"/>
                <w:szCs w:val="22"/>
                <w:lang w:val="en-GB"/>
              </w:rPr>
              <w:t xml:space="preserve"> Yes</w:t>
            </w:r>
          </w:p>
          <w:p w14:paraId="1A420068" w14:textId="70B31354" w:rsidR="0088032D" w:rsidRDefault="000360D2">
            <w:pPr>
              <w:snapToGrid w:val="0"/>
              <w:ind w:left="215"/>
              <w:rPr>
                <w:rFonts w:ascii="Calibri" w:hAnsi="Calibri" w:cs="Calibri"/>
                <w:sz w:val="22"/>
                <w:szCs w:val="22"/>
                <w:lang w:val="en-GB"/>
              </w:rPr>
            </w:pPr>
            <w:sdt>
              <w:sdtPr>
                <w:rPr>
                  <w:rFonts w:ascii="Calibri" w:hAnsi="Calibri" w:cs="Calibri"/>
                  <w:sz w:val="22"/>
                  <w:szCs w:val="22"/>
                  <w:lang w:val="en-GB"/>
                </w:rPr>
                <w:id w:val="846072018"/>
                <w14:checkbox>
                  <w14:checked w14:val="1"/>
                  <w14:checkedState w14:val="2612" w14:font="MS Gothic"/>
                  <w14:uncheckedState w14:val="2610" w14:font="MS Gothic"/>
                </w14:checkbox>
              </w:sdtPr>
              <w:sdtEndPr/>
              <w:sdtContent>
                <w:r w:rsidR="004E3274">
                  <w:rPr>
                    <w:rFonts w:ascii="MS Gothic" w:eastAsia="MS Gothic" w:hAnsi="MS Gothic" w:cs="Calibri" w:hint="eastAsia"/>
                    <w:sz w:val="22"/>
                    <w:szCs w:val="22"/>
                    <w:lang w:val="en-GB"/>
                  </w:rPr>
                  <w:t>☒</w:t>
                </w:r>
              </w:sdtContent>
            </w:sdt>
            <w:r w:rsidR="0088032D">
              <w:rPr>
                <w:rFonts w:ascii="Calibri" w:hAnsi="Calibri" w:cs="Calibri"/>
                <w:sz w:val="22"/>
                <w:szCs w:val="22"/>
                <w:lang w:val="en-GB"/>
              </w:rPr>
              <w:t xml:space="preserve"> No</w:t>
            </w:r>
          </w:p>
          <w:p w14:paraId="020D57BC" w14:textId="77777777" w:rsidR="0088032D" w:rsidRDefault="0088032D">
            <w:pPr>
              <w:snapToGrid w:val="0"/>
              <w:rPr>
                <w:rFonts w:ascii="Calibri" w:hAnsi="Calibri" w:cs="Calibri"/>
                <w:sz w:val="22"/>
                <w:szCs w:val="22"/>
                <w:lang w:val="en-GB"/>
              </w:rPr>
            </w:pPr>
            <w:r>
              <w:rPr>
                <w:rFonts w:ascii="Calibri" w:hAnsi="Calibri" w:cs="Calibri"/>
                <w:sz w:val="22"/>
                <w:szCs w:val="22"/>
                <w:lang w:val="en-GB"/>
              </w:rPr>
              <w:t xml:space="preserve">If yes : verification of the export control classification form </w:t>
            </w:r>
          </w:p>
          <w:p w14:paraId="54EB7A2C" w14:textId="77777777" w:rsidR="0088032D" w:rsidRDefault="000360D2">
            <w:pPr>
              <w:snapToGrid w:val="0"/>
              <w:ind w:left="215"/>
              <w:rPr>
                <w:rFonts w:ascii="Calibri" w:hAnsi="Calibri" w:cs="Calibri"/>
                <w:sz w:val="22"/>
                <w:szCs w:val="22"/>
                <w:lang w:val="en-GB"/>
              </w:rPr>
            </w:pPr>
            <w:sdt>
              <w:sdtPr>
                <w:rPr>
                  <w:rFonts w:ascii="Calibri" w:hAnsi="Calibri" w:cs="Calibri"/>
                  <w:sz w:val="22"/>
                  <w:szCs w:val="22"/>
                  <w:lang w:val="en-GB"/>
                </w:rPr>
                <w:id w:val="1384450991"/>
                <w14:checkbox>
                  <w14:checked w14:val="0"/>
                  <w14:checkedState w14:val="2612" w14:font="MS Gothic"/>
                  <w14:uncheckedState w14:val="2610" w14:font="MS Gothic"/>
                </w14:checkbox>
              </w:sdtPr>
              <w:sdtEndPr/>
              <w:sdtContent>
                <w:r w:rsidR="0088032D">
                  <w:rPr>
                    <w:rFonts w:ascii="MS Gothic" w:eastAsia="MS Gothic" w:hAnsi="MS Gothic" w:cs="Calibri" w:hint="eastAsia"/>
                    <w:sz w:val="22"/>
                    <w:szCs w:val="22"/>
                    <w:lang w:val="en-GB"/>
                  </w:rPr>
                  <w:t>☐</w:t>
                </w:r>
              </w:sdtContent>
            </w:sdt>
            <w:r w:rsidR="0088032D">
              <w:rPr>
                <w:rFonts w:ascii="Calibri" w:hAnsi="Calibri" w:cs="Calibri"/>
                <w:sz w:val="22"/>
                <w:szCs w:val="22"/>
                <w:lang w:val="en-GB"/>
              </w:rPr>
              <w:t xml:space="preserve"> The export control classification form has been submit duly completed </w:t>
            </w:r>
          </w:p>
          <w:p w14:paraId="68BAD0A3" w14:textId="77777777" w:rsidR="0088032D" w:rsidRDefault="0088032D">
            <w:pPr>
              <w:snapToGrid w:val="0"/>
              <w:rPr>
                <w:rFonts w:asciiTheme="minorHAnsi" w:hAnsiTheme="minorHAnsi"/>
                <w:sz w:val="22"/>
                <w:szCs w:val="22"/>
                <w:lang w:val="en-GB"/>
              </w:rPr>
            </w:pPr>
            <w:r>
              <w:rPr>
                <w:rFonts w:asciiTheme="minorHAnsi" w:hAnsiTheme="minorHAnsi"/>
                <w:b/>
                <w:sz w:val="22"/>
                <w:szCs w:val="22"/>
                <w:u w:val="single"/>
                <w:lang w:val="en-GB"/>
              </w:rPr>
              <w:t>Signature of the export control officer</w:t>
            </w:r>
            <w:r>
              <w:rPr>
                <w:rFonts w:asciiTheme="minorHAnsi" w:hAnsiTheme="minorHAnsi"/>
                <w:sz w:val="22"/>
                <w:szCs w:val="22"/>
                <w:lang w:val="en-GB"/>
              </w:rPr>
              <w:t xml:space="preserve"> : </w:t>
            </w:r>
          </w:p>
          <w:p w14:paraId="61E2E836" w14:textId="77777777" w:rsidR="0088032D" w:rsidRDefault="0088032D">
            <w:pPr>
              <w:snapToGrid w:val="0"/>
              <w:rPr>
                <w:rFonts w:asciiTheme="minorHAnsi" w:hAnsiTheme="minorHAnsi"/>
                <w:sz w:val="22"/>
                <w:szCs w:val="22"/>
              </w:rPr>
            </w:pPr>
            <w:r>
              <w:rPr>
                <w:rFonts w:asciiTheme="minorHAnsi" w:hAnsiTheme="minorHAnsi"/>
                <w:sz w:val="22"/>
                <w:szCs w:val="22"/>
              </w:rPr>
              <w:t xml:space="preserve">Name : </w:t>
            </w:r>
          </w:p>
          <w:p w14:paraId="082375D5" w14:textId="33E69A73" w:rsidR="0088032D" w:rsidRPr="00222248" w:rsidRDefault="0088032D">
            <w:pPr>
              <w:snapToGrid w:val="0"/>
              <w:rPr>
                <w:rFonts w:asciiTheme="minorHAnsi" w:hAnsiTheme="minorHAnsi"/>
                <w:sz w:val="22"/>
                <w:szCs w:val="22"/>
              </w:rPr>
            </w:pPr>
            <w:r>
              <w:rPr>
                <w:rFonts w:asciiTheme="minorHAnsi" w:hAnsiTheme="minorHAnsi"/>
                <w:sz w:val="22"/>
                <w:szCs w:val="22"/>
              </w:rPr>
              <w:t>Date :</w:t>
            </w:r>
          </w:p>
        </w:tc>
      </w:tr>
      <w:tr w:rsidR="0088032D" w:rsidRPr="00222248" w14:paraId="5A608299" w14:textId="77777777" w:rsidTr="00222248">
        <w:tblPrEx>
          <w:tblLook w:val="04A0" w:firstRow="1" w:lastRow="0" w:firstColumn="1" w:lastColumn="0" w:noHBand="0" w:noVBand="1"/>
        </w:tblPrEx>
        <w:trPr>
          <w:gridAfter w:val="1"/>
          <w:wAfter w:w="144" w:type="dxa"/>
        </w:trPr>
        <w:tc>
          <w:tcPr>
            <w:tcW w:w="9521" w:type="dxa"/>
            <w:gridSpan w:val="5"/>
            <w:tcBorders>
              <w:top w:val="dotted" w:sz="4" w:space="0" w:color="auto"/>
              <w:left w:val="single" w:sz="4" w:space="0" w:color="auto"/>
              <w:bottom w:val="single" w:sz="4" w:space="0" w:color="auto"/>
              <w:right w:val="single" w:sz="4" w:space="0" w:color="auto"/>
            </w:tcBorders>
          </w:tcPr>
          <w:p w14:paraId="75AD2AA0" w14:textId="77777777" w:rsidR="0088032D" w:rsidRDefault="0088032D">
            <w:pPr>
              <w:snapToGrid w:val="0"/>
              <w:rPr>
                <w:rFonts w:ascii="Calibri" w:hAnsi="Calibri" w:cs="Calibri"/>
                <w:sz w:val="22"/>
                <w:szCs w:val="22"/>
                <w:lang w:val="en-GB"/>
              </w:rPr>
            </w:pPr>
            <w:r>
              <w:rPr>
                <w:rFonts w:ascii="Calibri" w:hAnsi="Calibri" w:cs="Calibri"/>
                <w:sz w:val="22"/>
                <w:szCs w:val="22"/>
                <w:lang w:val="en-GB"/>
              </w:rPr>
              <w:t>In case of purchase of category A2 war material :</w:t>
            </w:r>
          </w:p>
          <w:p w14:paraId="0F492E8B" w14:textId="77777777" w:rsidR="0088032D" w:rsidRDefault="0088032D">
            <w:pPr>
              <w:snapToGrid w:val="0"/>
              <w:rPr>
                <w:rFonts w:ascii="Calibri" w:hAnsi="Calibri" w:cs="Calibri"/>
                <w:sz w:val="22"/>
                <w:szCs w:val="22"/>
                <w:lang w:val="en-GB"/>
              </w:rPr>
            </w:pPr>
            <w:r>
              <w:rPr>
                <w:rFonts w:ascii="Calibri" w:hAnsi="Calibri" w:cs="Calibri"/>
                <w:sz w:val="22"/>
                <w:szCs w:val="22"/>
                <w:lang w:val="en-GB"/>
              </w:rPr>
              <w:t xml:space="preserve">Does the contractor is a French company or submit at the French law? </w:t>
            </w:r>
          </w:p>
          <w:p w14:paraId="058B4C10" w14:textId="77777777" w:rsidR="0088032D" w:rsidRDefault="0088032D">
            <w:pPr>
              <w:snapToGrid w:val="0"/>
              <w:ind w:left="215"/>
              <w:rPr>
                <w:rFonts w:ascii="Calibri" w:hAnsi="Calibri" w:cs="Calibri"/>
                <w:sz w:val="22"/>
                <w:szCs w:val="22"/>
                <w:lang w:val="en-GB"/>
              </w:rPr>
            </w:pPr>
            <w:r>
              <w:rPr>
                <w:rFonts w:ascii="MS Gothic" w:eastAsia="MS Gothic" w:hAnsi="MS Gothic" w:cs="Calibri" w:hint="eastAsia"/>
                <w:sz w:val="22"/>
                <w:szCs w:val="22"/>
                <w:lang w:val="en-GB"/>
              </w:rPr>
              <w:t>☐</w:t>
            </w:r>
            <w:r>
              <w:rPr>
                <w:rFonts w:ascii="Calibri" w:hAnsi="Calibri" w:cs="Calibri"/>
                <w:sz w:val="22"/>
                <w:szCs w:val="22"/>
                <w:lang w:val="en-GB"/>
              </w:rPr>
              <w:t xml:space="preserve"> Yes</w:t>
            </w:r>
          </w:p>
          <w:p w14:paraId="4BF1B2D1" w14:textId="77777777" w:rsidR="0088032D" w:rsidRDefault="0088032D">
            <w:pPr>
              <w:snapToGrid w:val="0"/>
              <w:ind w:left="215"/>
              <w:rPr>
                <w:rFonts w:ascii="Calibri" w:hAnsi="Calibri" w:cs="Calibri"/>
                <w:sz w:val="22"/>
                <w:szCs w:val="22"/>
                <w:lang w:val="en-GB"/>
              </w:rPr>
            </w:pPr>
            <w:r>
              <w:rPr>
                <w:rFonts w:ascii="MS Gothic" w:eastAsia="MS Gothic" w:hAnsi="MS Gothic" w:cs="Calibri" w:hint="eastAsia"/>
                <w:sz w:val="22"/>
                <w:szCs w:val="22"/>
                <w:lang w:val="en-GB"/>
              </w:rPr>
              <w:t>☐</w:t>
            </w:r>
            <w:r>
              <w:rPr>
                <w:rFonts w:ascii="Calibri" w:hAnsi="Calibri" w:cs="Calibri"/>
                <w:sz w:val="22"/>
                <w:szCs w:val="22"/>
                <w:lang w:val="en-GB"/>
              </w:rPr>
              <w:t xml:space="preserve"> No</w:t>
            </w:r>
          </w:p>
          <w:p w14:paraId="6695DF95" w14:textId="77777777" w:rsidR="0088032D" w:rsidRDefault="0088032D">
            <w:pPr>
              <w:snapToGrid w:val="0"/>
              <w:rPr>
                <w:rFonts w:ascii="Calibri" w:hAnsi="Calibri" w:cs="Calibri"/>
                <w:sz w:val="22"/>
                <w:szCs w:val="22"/>
                <w:lang w:val="en-GB"/>
              </w:rPr>
            </w:pPr>
            <w:r>
              <w:rPr>
                <w:rFonts w:ascii="Calibri" w:hAnsi="Calibri" w:cs="Calibri"/>
                <w:sz w:val="22"/>
                <w:szCs w:val="22"/>
                <w:lang w:val="en-GB"/>
              </w:rPr>
              <w:t xml:space="preserve">If </w:t>
            </w:r>
            <w:proofErr w:type="gramStart"/>
            <w:r>
              <w:rPr>
                <w:rFonts w:ascii="Calibri" w:hAnsi="Calibri" w:cs="Calibri"/>
                <w:sz w:val="22"/>
                <w:szCs w:val="22"/>
                <w:lang w:val="en-GB"/>
              </w:rPr>
              <w:t>yes :</w:t>
            </w:r>
            <w:proofErr w:type="gramEnd"/>
            <w:r>
              <w:rPr>
                <w:rFonts w:ascii="Calibri" w:hAnsi="Calibri" w:cs="Calibri"/>
                <w:sz w:val="22"/>
                <w:szCs w:val="22"/>
                <w:lang w:val="en-GB"/>
              </w:rPr>
              <w:t xml:space="preserve"> verification the </w:t>
            </w:r>
            <w:proofErr w:type="spellStart"/>
            <w:r>
              <w:rPr>
                <w:rFonts w:ascii="Calibri" w:hAnsi="Calibri" w:cs="Calibri"/>
                <w:sz w:val="22"/>
                <w:szCs w:val="22"/>
                <w:lang w:val="en-GB"/>
              </w:rPr>
              <w:t>autorisation</w:t>
            </w:r>
            <w:proofErr w:type="spellEnd"/>
            <w:r>
              <w:rPr>
                <w:rFonts w:ascii="Calibri" w:hAnsi="Calibri" w:cs="Calibri"/>
                <w:sz w:val="22"/>
                <w:szCs w:val="22"/>
                <w:lang w:val="en-GB"/>
              </w:rPr>
              <w:t xml:space="preserve"> for the manufacture, trade and intermediation of war material currently valid.</w:t>
            </w:r>
          </w:p>
          <w:p w14:paraId="441E52EF" w14:textId="3CD2B3D5" w:rsidR="0088032D" w:rsidRDefault="0088032D" w:rsidP="00222248">
            <w:pPr>
              <w:snapToGrid w:val="0"/>
              <w:ind w:left="215"/>
              <w:rPr>
                <w:rFonts w:asciiTheme="minorHAnsi" w:hAnsiTheme="minorHAnsi"/>
                <w:sz w:val="22"/>
                <w:szCs w:val="22"/>
                <w:lang w:val="en-GB"/>
              </w:rPr>
            </w:pPr>
            <w:r>
              <w:rPr>
                <w:rFonts w:ascii="MS Gothic" w:eastAsia="MS Gothic" w:hAnsi="MS Gothic" w:cs="Calibri" w:hint="eastAsia"/>
                <w:sz w:val="22"/>
                <w:szCs w:val="22"/>
                <w:lang w:val="en-GB"/>
              </w:rPr>
              <w:t>☐</w:t>
            </w:r>
            <w:r>
              <w:rPr>
                <w:rFonts w:ascii="Calibri" w:hAnsi="Calibri" w:cs="Calibri"/>
                <w:sz w:val="22"/>
                <w:szCs w:val="22"/>
                <w:lang w:val="en-GB"/>
              </w:rPr>
              <w:t xml:space="preserve"> </w:t>
            </w:r>
            <w:r>
              <w:rPr>
                <w:rFonts w:asciiTheme="minorHAnsi" w:hAnsiTheme="minorHAnsi"/>
                <w:sz w:val="22"/>
                <w:szCs w:val="22"/>
                <w:lang w:val="en-GB"/>
              </w:rPr>
              <w:t xml:space="preserve">The </w:t>
            </w:r>
            <w:proofErr w:type="spellStart"/>
            <w:r>
              <w:rPr>
                <w:rFonts w:ascii="Calibri" w:hAnsi="Calibri" w:cs="Calibri"/>
                <w:sz w:val="22"/>
                <w:szCs w:val="22"/>
                <w:lang w:val="en-GB"/>
              </w:rPr>
              <w:t>autorisation</w:t>
            </w:r>
            <w:proofErr w:type="spellEnd"/>
            <w:r>
              <w:rPr>
                <w:rFonts w:ascii="Calibri" w:hAnsi="Calibri" w:cs="Calibri"/>
                <w:sz w:val="22"/>
                <w:szCs w:val="22"/>
                <w:lang w:val="en-GB"/>
              </w:rPr>
              <w:t xml:space="preserve"> for the manufacture, trade and intermediation of war material submit is currently valid</w:t>
            </w:r>
          </w:p>
        </w:tc>
      </w:tr>
      <w:tr w:rsidR="0088032D" w:rsidRPr="00222248" w14:paraId="7DB09803" w14:textId="77777777" w:rsidTr="00222248">
        <w:tblPrEx>
          <w:tblLook w:val="04A0" w:firstRow="1" w:lastRow="0" w:firstColumn="1" w:lastColumn="0" w:noHBand="0" w:noVBand="1"/>
        </w:tblPrEx>
        <w:trPr>
          <w:gridAfter w:val="1"/>
          <w:wAfter w:w="144" w:type="dxa"/>
        </w:trPr>
        <w:tc>
          <w:tcPr>
            <w:tcW w:w="9521" w:type="dxa"/>
            <w:gridSpan w:val="5"/>
            <w:tcBorders>
              <w:top w:val="dotted" w:sz="4" w:space="0" w:color="auto"/>
              <w:left w:val="nil"/>
              <w:bottom w:val="single" w:sz="4" w:space="0" w:color="auto"/>
              <w:right w:val="nil"/>
            </w:tcBorders>
            <w:hideMark/>
          </w:tcPr>
          <w:p w14:paraId="437F1760" w14:textId="77777777" w:rsidR="0088032D" w:rsidRDefault="0088032D">
            <w:pPr>
              <w:snapToGrid w:val="0"/>
              <w:rPr>
                <w:rFonts w:ascii="Calibri" w:hAnsi="Calibri" w:cs="Calibri"/>
                <w:smallCaps/>
                <w:sz w:val="22"/>
                <w:szCs w:val="22"/>
                <w:lang w:val="en-GB"/>
              </w:rPr>
            </w:pPr>
            <w:r>
              <w:rPr>
                <w:rFonts w:asciiTheme="minorHAnsi" w:hAnsiTheme="minorHAnsi"/>
                <w:smallCaps/>
                <w:sz w:val="22"/>
                <w:lang w:val="en"/>
              </w:rPr>
              <w:t>verification of due diligence (in the case of a joint venture, duplicate the box below)</w:t>
            </w:r>
          </w:p>
        </w:tc>
      </w:tr>
      <w:tr w:rsidR="0088032D" w:rsidRPr="00222248" w14:paraId="08579154" w14:textId="77777777" w:rsidTr="0088032D">
        <w:tblPrEx>
          <w:tblLook w:val="04A0" w:firstRow="1" w:lastRow="0" w:firstColumn="1" w:lastColumn="0" w:noHBand="0" w:noVBand="1"/>
        </w:tblPrEx>
        <w:trPr>
          <w:trHeight w:val="1558"/>
        </w:trPr>
        <w:tc>
          <w:tcPr>
            <w:tcW w:w="9665" w:type="dxa"/>
            <w:gridSpan w:val="6"/>
            <w:tcBorders>
              <w:top w:val="single" w:sz="4" w:space="0" w:color="auto"/>
              <w:left w:val="single" w:sz="4" w:space="0" w:color="auto"/>
              <w:bottom w:val="dotted" w:sz="4" w:space="0" w:color="auto"/>
              <w:right w:val="single" w:sz="4" w:space="0" w:color="auto"/>
            </w:tcBorders>
          </w:tcPr>
          <w:p w14:paraId="7AC498A2" w14:textId="0B54C12E" w:rsidR="0088032D" w:rsidRDefault="0088032D">
            <w:pPr>
              <w:snapToGrid w:val="0"/>
              <w:spacing w:line="240" w:lineRule="auto"/>
              <w:rPr>
                <w:rStyle w:val="Hyperlink"/>
                <w:rFonts w:ascii="Calibri" w:hAnsi="Calibri" w:cs="Calibri"/>
                <w:bCs/>
                <w:sz w:val="22"/>
                <w:szCs w:val="22"/>
                <w:lang w:val="en-GB"/>
              </w:rPr>
            </w:pPr>
            <w:r>
              <w:rPr>
                <w:rFonts w:asciiTheme="minorHAnsi" w:hAnsiTheme="minorHAnsi"/>
                <w:sz w:val="22"/>
                <w:szCs w:val="22"/>
                <w:lang w:val="en-GB"/>
              </w:rPr>
              <w:t xml:space="preserve">Has a demand of screening been </w:t>
            </w:r>
            <w:r w:rsidR="00DB0A68">
              <w:rPr>
                <w:rFonts w:asciiTheme="minorHAnsi" w:hAnsiTheme="minorHAnsi"/>
                <w:sz w:val="22"/>
                <w:szCs w:val="22"/>
                <w:lang w:val="en-GB"/>
              </w:rPr>
              <w:t>made</w:t>
            </w:r>
            <w:r>
              <w:rPr>
                <w:rFonts w:asciiTheme="minorHAnsi" w:hAnsiTheme="minorHAnsi"/>
                <w:sz w:val="22"/>
                <w:szCs w:val="22"/>
                <w:lang w:val="en-GB"/>
              </w:rPr>
              <w:t xml:space="preserve"> by completing the form online provided by the Compliance </w:t>
            </w:r>
            <w:r>
              <w:rPr>
                <w:rFonts w:ascii="Calibri" w:hAnsi="Calibri" w:cs="Calibri"/>
                <w:sz w:val="22"/>
                <w:szCs w:val="22"/>
                <w:lang w:val="en-GB"/>
              </w:rPr>
              <w:t>(</w:t>
            </w:r>
            <w:hyperlink r:id="rId9" w:history="1">
              <w:r>
                <w:rPr>
                  <w:rStyle w:val="Hyperlink"/>
                  <w:rFonts w:ascii="Calibri" w:hAnsi="Calibri" w:cs="Calibri"/>
                  <w:bCs/>
                  <w:sz w:val="22"/>
                  <w:szCs w:val="22"/>
                  <w:lang w:val="en-GB"/>
                </w:rPr>
                <w:t>Form</w:t>
              </w:r>
            </w:hyperlink>
            <w:r>
              <w:rPr>
                <w:rStyle w:val="Hyperlink"/>
                <w:rFonts w:ascii="Calibri" w:hAnsi="Calibri" w:cs="Calibri"/>
                <w:bCs/>
                <w:sz w:val="22"/>
                <w:szCs w:val="22"/>
                <w:lang w:val="en-GB"/>
              </w:rPr>
              <w:t xml:space="preserve">) </w:t>
            </w:r>
            <w:r w:rsidRPr="00222248">
              <w:rPr>
                <w:rStyle w:val="Hyperlink"/>
                <w:rFonts w:ascii="Calibri" w:hAnsi="Calibri" w:cs="Calibri"/>
                <w:bCs/>
                <w:color w:val="auto"/>
                <w:sz w:val="22"/>
                <w:szCs w:val="22"/>
                <w:lang w:val="en-GB"/>
              </w:rPr>
              <w:t xml:space="preserve">of the </w:t>
            </w:r>
            <w:proofErr w:type="spellStart"/>
            <w:r w:rsidRPr="00222248">
              <w:rPr>
                <w:rStyle w:val="Hyperlink"/>
                <w:rFonts w:ascii="Calibri" w:hAnsi="Calibri" w:cs="Calibri"/>
                <w:bCs/>
                <w:color w:val="auto"/>
                <w:sz w:val="22"/>
                <w:szCs w:val="22"/>
                <w:lang w:val="en-GB"/>
              </w:rPr>
              <w:t>gouvernance</w:t>
            </w:r>
            <w:proofErr w:type="spellEnd"/>
            <w:r w:rsidRPr="00222248">
              <w:rPr>
                <w:rStyle w:val="Hyperlink"/>
                <w:rFonts w:ascii="Calibri" w:hAnsi="Calibri" w:cs="Calibri"/>
                <w:bCs/>
                <w:color w:val="auto"/>
                <w:sz w:val="22"/>
                <w:szCs w:val="22"/>
                <w:lang w:val="en-GB"/>
              </w:rPr>
              <w:t xml:space="preserve"> of the organisation </w:t>
            </w:r>
            <w:r w:rsidRPr="00222248">
              <w:rPr>
                <w:rStyle w:val="Hyperlink"/>
                <w:rFonts w:ascii="Calibri" w:hAnsi="Calibri" w:cs="Calibri"/>
                <w:bCs/>
                <w:color w:val="auto"/>
                <w:sz w:val="22"/>
                <w:szCs w:val="22"/>
                <w:u w:val="none"/>
                <w:lang w:val="en-GB"/>
              </w:rPr>
              <w:t>(legal representative/president - natural person or group of natural persons constituting the governance)</w:t>
            </w:r>
            <w:r w:rsidRPr="00222248">
              <w:rPr>
                <w:rStyle w:val="Hyperlink"/>
                <w:rFonts w:ascii="Calibri" w:hAnsi="Calibri" w:cs="Calibri"/>
                <w:bCs/>
                <w:color w:val="auto"/>
                <w:sz w:val="22"/>
                <w:szCs w:val="22"/>
                <w:lang w:val="en-GB"/>
              </w:rPr>
              <w:t xml:space="preserve"> ?</w:t>
            </w:r>
          </w:p>
          <w:p w14:paraId="63206E45" w14:textId="77777777" w:rsidR="0088032D" w:rsidRPr="00222248" w:rsidRDefault="000360D2">
            <w:pPr>
              <w:snapToGrid w:val="0"/>
              <w:ind w:left="215"/>
              <w:rPr>
                <w:lang w:val="en-GB"/>
              </w:rPr>
            </w:pPr>
            <w:sdt>
              <w:sdtPr>
                <w:rPr>
                  <w:rFonts w:ascii="Calibri" w:hAnsi="Calibri" w:cs="Calibri"/>
                  <w:sz w:val="22"/>
                  <w:szCs w:val="22"/>
                  <w:lang w:val="en-GB"/>
                </w:rPr>
                <w:id w:val="1145624922"/>
                <w14:checkbox>
                  <w14:checked w14:val="0"/>
                  <w14:checkedState w14:val="2612" w14:font="MS Gothic"/>
                  <w14:uncheckedState w14:val="2610" w14:font="MS Gothic"/>
                </w14:checkbox>
              </w:sdtPr>
              <w:sdtEndPr/>
              <w:sdtContent>
                <w:r w:rsidR="0088032D">
                  <w:rPr>
                    <w:rFonts w:ascii="Segoe UI Symbol" w:eastAsia="MS Gothic" w:hAnsi="Segoe UI Symbol" w:cs="Segoe UI Symbol"/>
                    <w:sz w:val="22"/>
                    <w:szCs w:val="22"/>
                    <w:lang w:val="en-GB"/>
                  </w:rPr>
                  <w:t>☐</w:t>
                </w:r>
              </w:sdtContent>
            </w:sdt>
            <w:r w:rsidR="0088032D">
              <w:rPr>
                <w:rFonts w:ascii="Calibri" w:hAnsi="Calibri" w:cs="Calibri"/>
                <w:sz w:val="22"/>
                <w:szCs w:val="22"/>
                <w:lang w:val="en-GB"/>
              </w:rPr>
              <w:t xml:space="preserve"> Yes</w:t>
            </w:r>
          </w:p>
          <w:p w14:paraId="6E332ACD" w14:textId="77777777" w:rsidR="0088032D" w:rsidRDefault="000360D2">
            <w:pPr>
              <w:snapToGrid w:val="0"/>
              <w:ind w:left="215"/>
              <w:rPr>
                <w:rFonts w:ascii="Calibri" w:hAnsi="Calibri" w:cs="Calibri"/>
                <w:sz w:val="22"/>
                <w:szCs w:val="22"/>
                <w:lang w:val="en-GB"/>
              </w:rPr>
            </w:pPr>
            <w:sdt>
              <w:sdtPr>
                <w:rPr>
                  <w:rFonts w:ascii="Calibri" w:hAnsi="Calibri" w:cs="Calibri"/>
                  <w:sz w:val="22"/>
                  <w:szCs w:val="22"/>
                  <w:lang w:val="en-GB"/>
                </w:rPr>
                <w:id w:val="-919870053"/>
                <w14:checkbox>
                  <w14:checked w14:val="0"/>
                  <w14:checkedState w14:val="2612" w14:font="MS Gothic"/>
                  <w14:uncheckedState w14:val="2610" w14:font="MS Gothic"/>
                </w14:checkbox>
              </w:sdtPr>
              <w:sdtEndPr/>
              <w:sdtContent>
                <w:r w:rsidR="0088032D">
                  <w:rPr>
                    <w:rFonts w:ascii="MS Gothic" w:eastAsia="MS Gothic" w:hAnsi="MS Gothic" w:cs="Calibri" w:hint="eastAsia"/>
                    <w:sz w:val="22"/>
                    <w:szCs w:val="22"/>
                    <w:lang w:val="en-GB"/>
                  </w:rPr>
                  <w:t>☐</w:t>
                </w:r>
              </w:sdtContent>
            </w:sdt>
            <w:r w:rsidR="0088032D">
              <w:rPr>
                <w:rFonts w:ascii="Calibri" w:hAnsi="Calibri" w:cs="Calibri"/>
                <w:sz w:val="22"/>
                <w:szCs w:val="22"/>
                <w:lang w:val="en-GB"/>
              </w:rPr>
              <w:t xml:space="preserve"> No</w:t>
            </w:r>
          </w:p>
          <w:p w14:paraId="3BFDDD3B" w14:textId="77777777" w:rsidR="0088032D" w:rsidRDefault="0088032D">
            <w:pPr>
              <w:snapToGrid w:val="0"/>
              <w:rPr>
                <w:rFonts w:ascii="Calibri" w:hAnsi="Calibri" w:cs="Calibri"/>
                <w:sz w:val="22"/>
                <w:szCs w:val="22"/>
                <w:lang w:val="en-GB"/>
              </w:rPr>
            </w:pPr>
          </w:p>
          <w:p w14:paraId="6A082FAE" w14:textId="77777777" w:rsidR="004E3274" w:rsidRPr="004E3274" w:rsidRDefault="0088032D" w:rsidP="004E3274">
            <w:pPr>
              <w:snapToGrid w:val="0"/>
              <w:rPr>
                <w:rFonts w:ascii="Calibri" w:eastAsia="Times New Roman" w:hAnsi="Calibri" w:cs="Calibri"/>
                <w:sz w:val="22"/>
                <w:szCs w:val="22"/>
                <w:lang w:val="en-GB"/>
              </w:rPr>
            </w:pPr>
            <w:r>
              <w:rPr>
                <w:rFonts w:asciiTheme="minorHAnsi" w:hAnsiTheme="minorHAnsi"/>
                <w:b/>
                <w:sz w:val="22"/>
                <w:szCs w:val="22"/>
                <w:lang w:val="en-GB"/>
              </w:rPr>
              <w:t xml:space="preserve">Date of the agreement for </w:t>
            </w:r>
            <w:proofErr w:type="gramStart"/>
            <w:r>
              <w:rPr>
                <w:rFonts w:asciiTheme="minorHAnsi" w:hAnsiTheme="minorHAnsi"/>
                <w:b/>
                <w:sz w:val="22"/>
                <w:szCs w:val="22"/>
                <w:lang w:val="en-GB"/>
              </w:rPr>
              <w:t>contracting :</w:t>
            </w:r>
            <w:proofErr w:type="gramEnd"/>
            <w:r>
              <w:rPr>
                <w:rFonts w:asciiTheme="minorHAnsi" w:hAnsiTheme="minorHAnsi"/>
                <w:sz w:val="22"/>
                <w:szCs w:val="22"/>
                <w:lang w:val="en-GB"/>
              </w:rPr>
              <w:t xml:space="preserve"> </w:t>
            </w:r>
            <w:r w:rsidR="004E3274" w:rsidRPr="004E3274">
              <w:rPr>
                <w:rFonts w:ascii="Calibri" w:eastAsia="Times New Roman" w:hAnsi="Calibri" w:cs="Calibri"/>
                <w:sz w:val="22"/>
                <w:szCs w:val="22"/>
                <w:highlight w:val="yellow"/>
                <w:lang w:val="en-GB"/>
              </w:rPr>
              <w:t>TBC</w:t>
            </w:r>
          </w:p>
          <w:p w14:paraId="151CE37F" w14:textId="77777777" w:rsidR="0088032D" w:rsidRDefault="0088032D">
            <w:pPr>
              <w:snapToGrid w:val="0"/>
              <w:rPr>
                <w:rFonts w:ascii="Calibri" w:hAnsi="Calibri" w:cs="Calibri"/>
                <w:sz w:val="22"/>
                <w:szCs w:val="22"/>
                <w:lang w:val="en-GB"/>
              </w:rPr>
            </w:pPr>
          </w:p>
          <w:p w14:paraId="1050486B" w14:textId="77777777" w:rsidR="0088032D" w:rsidRDefault="0088032D">
            <w:pPr>
              <w:rPr>
                <w:rFonts w:asciiTheme="minorHAnsi" w:hAnsiTheme="minorHAnsi"/>
                <w:i/>
                <w:sz w:val="22"/>
                <w:szCs w:val="22"/>
                <w:lang w:val="en-GB"/>
              </w:rPr>
            </w:pPr>
            <w:r>
              <w:rPr>
                <w:rFonts w:asciiTheme="minorHAnsi" w:hAnsiTheme="minorHAnsi"/>
                <w:i/>
                <w:sz w:val="22"/>
                <w:szCs w:val="22"/>
                <w:lang w:val="en-GB"/>
              </w:rPr>
              <w:t xml:space="preserve">Any contracting without the agreement of Compliance </w:t>
            </w:r>
            <w:r>
              <w:rPr>
                <w:rFonts w:asciiTheme="minorHAnsi" w:hAnsiTheme="minorHAnsi"/>
                <w:b/>
                <w:i/>
                <w:sz w:val="22"/>
                <w:szCs w:val="22"/>
                <w:u w:val="single"/>
                <w:lang w:val="en-GB"/>
              </w:rPr>
              <w:t>is prohibited</w:t>
            </w:r>
            <w:r>
              <w:rPr>
                <w:rFonts w:asciiTheme="minorHAnsi" w:hAnsiTheme="minorHAnsi"/>
                <w:i/>
                <w:sz w:val="22"/>
                <w:szCs w:val="22"/>
                <w:lang w:val="en-GB"/>
              </w:rPr>
              <w:t>.</w:t>
            </w:r>
          </w:p>
          <w:p w14:paraId="72F6FD12" w14:textId="77777777" w:rsidR="0088032D" w:rsidRDefault="0088032D">
            <w:pPr>
              <w:rPr>
                <w:lang w:val="en-GB"/>
              </w:rPr>
            </w:pPr>
          </w:p>
        </w:tc>
      </w:tr>
      <w:tr w:rsidR="0088032D" w:rsidRPr="00222248" w14:paraId="05294106" w14:textId="77777777" w:rsidTr="0088032D">
        <w:tblPrEx>
          <w:tblLook w:val="04A0" w:firstRow="1" w:lastRow="0" w:firstColumn="1" w:lastColumn="0" w:noHBand="0" w:noVBand="1"/>
        </w:tblPrEx>
        <w:trPr>
          <w:trHeight w:val="70"/>
        </w:trPr>
        <w:tc>
          <w:tcPr>
            <w:tcW w:w="9665" w:type="dxa"/>
            <w:gridSpan w:val="6"/>
            <w:tcBorders>
              <w:top w:val="dotted" w:sz="4" w:space="0" w:color="auto"/>
              <w:left w:val="single" w:sz="4" w:space="0" w:color="auto"/>
              <w:bottom w:val="single" w:sz="4" w:space="0" w:color="auto"/>
              <w:right w:val="single" w:sz="4" w:space="0" w:color="auto"/>
            </w:tcBorders>
          </w:tcPr>
          <w:p w14:paraId="226F0BAC" w14:textId="52362266" w:rsidR="0088032D" w:rsidRPr="00222248" w:rsidRDefault="0088032D">
            <w:pPr>
              <w:snapToGrid w:val="0"/>
              <w:spacing w:line="240" w:lineRule="auto"/>
              <w:rPr>
                <w:rStyle w:val="Hyperlink"/>
                <w:rFonts w:ascii="Calibri" w:hAnsi="Calibri" w:cs="Calibri"/>
                <w:bCs/>
                <w:sz w:val="22"/>
                <w:szCs w:val="22"/>
                <w:lang w:val="en-GB"/>
              </w:rPr>
            </w:pPr>
            <w:r>
              <w:rPr>
                <w:rFonts w:asciiTheme="minorHAnsi" w:hAnsiTheme="minorHAnsi"/>
                <w:sz w:val="22"/>
                <w:szCs w:val="22"/>
                <w:lang w:val="en-GB"/>
              </w:rPr>
              <w:lastRenderedPageBreak/>
              <w:t xml:space="preserve">Has a demand of screening been </w:t>
            </w:r>
            <w:r w:rsidR="00DB0A68">
              <w:rPr>
                <w:rFonts w:asciiTheme="minorHAnsi" w:hAnsiTheme="minorHAnsi"/>
                <w:sz w:val="22"/>
                <w:szCs w:val="22"/>
                <w:lang w:val="en-GB"/>
              </w:rPr>
              <w:t>made</w:t>
            </w:r>
            <w:r>
              <w:rPr>
                <w:rFonts w:asciiTheme="minorHAnsi" w:hAnsiTheme="minorHAnsi"/>
                <w:sz w:val="22"/>
                <w:szCs w:val="22"/>
                <w:lang w:val="en-GB"/>
              </w:rPr>
              <w:t xml:space="preserve"> by completing the form online provided by the Compliance </w:t>
            </w:r>
            <w:r>
              <w:rPr>
                <w:rFonts w:ascii="Calibri" w:hAnsi="Calibri" w:cs="Calibri"/>
                <w:sz w:val="22"/>
                <w:szCs w:val="22"/>
                <w:lang w:val="en-GB"/>
              </w:rPr>
              <w:t>(</w:t>
            </w:r>
            <w:hyperlink r:id="rId10" w:history="1">
              <w:r>
                <w:rPr>
                  <w:rStyle w:val="Hyperlink"/>
                  <w:rFonts w:ascii="Calibri" w:hAnsi="Calibri" w:cs="Calibri"/>
                  <w:bCs/>
                  <w:sz w:val="22"/>
                  <w:szCs w:val="22"/>
                  <w:lang w:val="en-GB"/>
                </w:rPr>
                <w:t>Form</w:t>
              </w:r>
            </w:hyperlink>
            <w:r>
              <w:rPr>
                <w:rStyle w:val="Hyperlink"/>
                <w:rFonts w:ascii="Calibri" w:hAnsi="Calibri" w:cs="Calibri"/>
                <w:bCs/>
                <w:sz w:val="22"/>
                <w:szCs w:val="22"/>
                <w:lang w:val="en-GB"/>
              </w:rPr>
              <w:t xml:space="preserve">) </w:t>
            </w:r>
            <w:r w:rsidRPr="00222248">
              <w:rPr>
                <w:rStyle w:val="Hyperlink"/>
                <w:rFonts w:ascii="Calibri" w:hAnsi="Calibri" w:cs="Calibri"/>
                <w:bCs/>
                <w:color w:val="auto"/>
                <w:sz w:val="22"/>
                <w:szCs w:val="22"/>
                <w:lang w:val="en-GB"/>
              </w:rPr>
              <w:t>for the organisation ?</w:t>
            </w:r>
          </w:p>
          <w:p w14:paraId="191F9C41" w14:textId="77777777" w:rsidR="0088032D" w:rsidRPr="00222248" w:rsidRDefault="000360D2">
            <w:pPr>
              <w:snapToGrid w:val="0"/>
              <w:ind w:left="215"/>
              <w:rPr>
                <w:lang w:val="en-GB"/>
              </w:rPr>
            </w:pPr>
            <w:sdt>
              <w:sdtPr>
                <w:rPr>
                  <w:rFonts w:ascii="Calibri" w:hAnsi="Calibri" w:cs="Calibri"/>
                  <w:sz w:val="22"/>
                  <w:szCs w:val="22"/>
                  <w:lang w:val="en-GB"/>
                </w:rPr>
                <w:id w:val="-764158985"/>
                <w14:checkbox>
                  <w14:checked w14:val="0"/>
                  <w14:checkedState w14:val="2612" w14:font="MS Gothic"/>
                  <w14:uncheckedState w14:val="2610" w14:font="MS Gothic"/>
                </w14:checkbox>
              </w:sdtPr>
              <w:sdtEndPr/>
              <w:sdtContent>
                <w:r w:rsidR="0088032D">
                  <w:rPr>
                    <w:rFonts w:ascii="Segoe UI Symbol" w:eastAsia="MS Gothic" w:hAnsi="Segoe UI Symbol" w:cs="Segoe UI Symbol"/>
                    <w:sz w:val="22"/>
                    <w:szCs w:val="22"/>
                    <w:lang w:val="en-GB"/>
                  </w:rPr>
                  <w:t>☐</w:t>
                </w:r>
              </w:sdtContent>
            </w:sdt>
            <w:r w:rsidR="0088032D">
              <w:rPr>
                <w:rFonts w:ascii="Calibri" w:hAnsi="Calibri" w:cs="Calibri"/>
                <w:sz w:val="22"/>
                <w:szCs w:val="22"/>
                <w:lang w:val="en-GB"/>
              </w:rPr>
              <w:t xml:space="preserve"> Yes</w:t>
            </w:r>
          </w:p>
          <w:p w14:paraId="6CBA2A20" w14:textId="77777777" w:rsidR="0088032D" w:rsidRDefault="000360D2">
            <w:pPr>
              <w:snapToGrid w:val="0"/>
              <w:ind w:left="215"/>
              <w:rPr>
                <w:rFonts w:ascii="Calibri" w:hAnsi="Calibri" w:cs="Calibri"/>
                <w:sz w:val="22"/>
                <w:szCs w:val="22"/>
                <w:lang w:val="en-GB"/>
              </w:rPr>
            </w:pPr>
            <w:sdt>
              <w:sdtPr>
                <w:rPr>
                  <w:rFonts w:ascii="Calibri" w:hAnsi="Calibri" w:cs="Calibri"/>
                  <w:sz w:val="22"/>
                  <w:szCs w:val="22"/>
                  <w:lang w:val="en-GB"/>
                </w:rPr>
                <w:id w:val="72866053"/>
                <w14:checkbox>
                  <w14:checked w14:val="0"/>
                  <w14:checkedState w14:val="2612" w14:font="MS Gothic"/>
                  <w14:uncheckedState w14:val="2610" w14:font="MS Gothic"/>
                </w14:checkbox>
              </w:sdtPr>
              <w:sdtEndPr/>
              <w:sdtContent>
                <w:r w:rsidR="0088032D">
                  <w:rPr>
                    <w:rFonts w:ascii="MS Gothic" w:eastAsia="MS Gothic" w:hAnsi="MS Gothic" w:cs="Calibri" w:hint="eastAsia"/>
                    <w:sz w:val="22"/>
                    <w:szCs w:val="22"/>
                    <w:lang w:val="en-GB"/>
                  </w:rPr>
                  <w:t>☐</w:t>
                </w:r>
              </w:sdtContent>
            </w:sdt>
            <w:r w:rsidR="0088032D">
              <w:rPr>
                <w:rFonts w:ascii="Calibri" w:hAnsi="Calibri" w:cs="Calibri"/>
                <w:sz w:val="22"/>
                <w:szCs w:val="22"/>
                <w:lang w:val="en-GB"/>
              </w:rPr>
              <w:t xml:space="preserve"> No</w:t>
            </w:r>
          </w:p>
          <w:p w14:paraId="3CEEF686" w14:textId="77777777" w:rsidR="0088032D" w:rsidRDefault="0088032D">
            <w:pPr>
              <w:snapToGrid w:val="0"/>
              <w:rPr>
                <w:rFonts w:ascii="Calibri" w:hAnsi="Calibri" w:cs="Calibri"/>
                <w:sz w:val="22"/>
                <w:szCs w:val="22"/>
                <w:lang w:val="en-GB"/>
              </w:rPr>
            </w:pPr>
          </w:p>
          <w:p w14:paraId="367457E9" w14:textId="1C88CFFD" w:rsidR="0088032D" w:rsidRPr="004E3274" w:rsidRDefault="0088032D">
            <w:pPr>
              <w:snapToGrid w:val="0"/>
              <w:rPr>
                <w:rFonts w:ascii="Calibri" w:eastAsia="Times New Roman" w:hAnsi="Calibri" w:cs="Calibri"/>
                <w:sz w:val="22"/>
                <w:szCs w:val="22"/>
                <w:lang w:val="en-GB"/>
              </w:rPr>
            </w:pPr>
            <w:r>
              <w:rPr>
                <w:rFonts w:asciiTheme="minorHAnsi" w:hAnsiTheme="minorHAnsi"/>
                <w:b/>
                <w:sz w:val="22"/>
                <w:szCs w:val="22"/>
                <w:lang w:val="en-GB"/>
              </w:rPr>
              <w:t xml:space="preserve">Date of the agreement for </w:t>
            </w:r>
            <w:proofErr w:type="gramStart"/>
            <w:r>
              <w:rPr>
                <w:rFonts w:asciiTheme="minorHAnsi" w:hAnsiTheme="minorHAnsi"/>
                <w:b/>
                <w:sz w:val="22"/>
                <w:szCs w:val="22"/>
                <w:lang w:val="en-GB"/>
              </w:rPr>
              <w:t>contracting :</w:t>
            </w:r>
            <w:proofErr w:type="gramEnd"/>
            <w:r>
              <w:rPr>
                <w:rFonts w:asciiTheme="minorHAnsi" w:hAnsiTheme="minorHAnsi"/>
                <w:sz w:val="22"/>
                <w:szCs w:val="22"/>
                <w:lang w:val="en-GB"/>
              </w:rPr>
              <w:t xml:space="preserve"> </w:t>
            </w:r>
            <w:r w:rsidR="004E3274" w:rsidRPr="004E3274">
              <w:rPr>
                <w:rFonts w:ascii="Calibri" w:eastAsia="Times New Roman" w:hAnsi="Calibri" w:cs="Calibri"/>
                <w:sz w:val="22"/>
                <w:szCs w:val="22"/>
                <w:highlight w:val="yellow"/>
                <w:lang w:val="en-GB"/>
              </w:rPr>
              <w:t>TBC</w:t>
            </w:r>
          </w:p>
          <w:p w14:paraId="285D4855" w14:textId="77777777" w:rsidR="0088032D" w:rsidRDefault="0088032D">
            <w:pPr>
              <w:rPr>
                <w:rFonts w:asciiTheme="minorHAnsi" w:hAnsiTheme="minorHAnsi"/>
                <w:i/>
                <w:sz w:val="22"/>
                <w:szCs w:val="22"/>
                <w:lang w:val="en-GB"/>
              </w:rPr>
            </w:pPr>
            <w:r>
              <w:rPr>
                <w:rFonts w:asciiTheme="minorHAnsi" w:hAnsiTheme="minorHAnsi"/>
                <w:i/>
                <w:sz w:val="22"/>
                <w:szCs w:val="22"/>
                <w:lang w:val="en-GB"/>
              </w:rPr>
              <w:t xml:space="preserve">Any contracting without the agreement of Compliance </w:t>
            </w:r>
            <w:r>
              <w:rPr>
                <w:rFonts w:asciiTheme="minorHAnsi" w:hAnsiTheme="minorHAnsi"/>
                <w:b/>
                <w:i/>
                <w:sz w:val="22"/>
                <w:szCs w:val="22"/>
                <w:u w:val="single"/>
                <w:lang w:val="en-GB"/>
              </w:rPr>
              <w:t>is prohibited</w:t>
            </w:r>
            <w:r>
              <w:rPr>
                <w:rFonts w:asciiTheme="minorHAnsi" w:hAnsiTheme="minorHAnsi"/>
                <w:i/>
                <w:sz w:val="22"/>
                <w:szCs w:val="22"/>
                <w:lang w:val="en-GB"/>
              </w:rPr>
              <w:t>.</w:t>
            </w:r>
          </w:p>
          <w:p w14:paraId="1DACB1AF" w14:textId="77777777" w:rsidR="0088032D" w:rsidRDefault="0088032D">
            <w:pPr>
              <w:snapToGrid w:val="0"/>
              <w:spacing w:line="240" w:lineRule="auto"/>
              <w:rPr>
                <w:rFonts w:asciiTheme="minorHAnsi" w:hAnsiTheme="minorHAnsi"/>
                <w:sz w:val="22"/>
                <w:szCs w:val="22"/>
                <w:lang w:val="en-GB"/>
              </w:rPr>
            </w:pPr>
          </w:p>
        </w:tc>
      </w:tr>
      <w:tr w:rsidR="0088032D" w14:paraId="735631E9" w14:textId="77777777" w:rsidTr="0088032D">
        <w:tblPrEx>
          <w:tblLook w:val="04A0" w:firstRow="1" w:lastRow="0" w:firstColumn="1" w:lastColumn="0" w:noHBand="0" w:noVBand="1"/>
        </w:tblPrEx>
        <w:trPr>
          <w:trHeight w:val="70"/>
        </w:trPr>
        <w:tc>
          <w:tcPr>
            <w:tcW w:w="9665" w:type="dxa"/>
            <w:gridSpan w:val="6"/>
            <w:tcBorders>
              <w:top w:val="dotted" w:sz="4" w:space="0" w:color="auto"/>
              <w:left w:val="single" w:sz="4" w:space="0" w:color="auto"/>
              <w:bottom w:val="single" w:sz="4" w:space="0" w:color="auto"/>
              <w:right w:val="single" w:sz="4" w:space="0" w:color="auto"/>
            </w:tcBorders>
            <w:hideMark/>
          </w:tcPr>
          <w:p w14:paraId="1AB02A5F" w14:textId="77777777" w:rsidR="0088032D" w:rsidRDefault="0088032D">
            <w:pPr>
              <w:snapToGrid w:val="0"/>
              <w:spacing w:line="240" w:lineRule="auto"/>
              <w:rPr>
                <w:rFonts w:asciiTheme="minorHAnsi" w:hAnsiTheme="minorHAnsi"/>
                <w:b/>
                <w:smallCaps/>
                <w:sz w:val="22"/>
                <w:szCs w:val="22"/>
                <w:u w:val="single"/>
              </w:rPr>
            </w:pPr>
            <w:proofErr w:type="spellStart"/>
            <w:r>
              <w:rPr>
                <w:rFonts w:asciiTheme="minorHAnsi" w:hAnsiTheme="minorHAnsi"/>
                <w:b/>
                <w:i/>
                <w:smallCaps/>
                <w:sz w:val="22"/>
                <w:szCs w:val="22"/>
                <w:u w:val="single"/>
              </w:rPr>
              <w:t>Obligatory</w:t>
            </w:r>
            <w:proofErr w:type="spellEnd"/>
            <w:r>
              <w:rPr>
                <w:rFonts w:asciiTheme="minorHAnsi" w:hAnsiTheme="minorHAnsi"/>
                <w:b/>
                <w:i/>
                <w:smallCaps/>
                <w:sz w:val="22"/>
                <w:szCs w:val="22"/>
                <w:u w:val="single"/>
              </w:rPr>
              <w:t xml:space="preserve"> </w:t>
            </w:r>
            <w:proofErr w:type="spellStart"/>
            <w:r>
              <w:rPr>
                <w:rFonts w:asciiTheme="minorHAnsi" w:hAnsiTheme="minorHAnsi"/>
                <w:b/>
                <w:i/>
                <w:smallCaps/>
                <w:sz w:val="22"/>
                <w:szCs w:val="22"/>
                <w:u w:val="single"/>
              </w:rPr>
              <w:t>from</w:t>
            </w:r>
            <w:proofErr w:type="spellEnd"/>
            <w:r>
              <w:rPr>
                <w:rFonts w:asciiTheme="minorHAnsi" w:hAnsiTheme="minorHAnsi"/>
                <w:b/>
                <w:i/>
                <w:smallCaps/>
                <w:sz w:val="22"/>
                <w:szCs w:val="22"/>
                <w:u w:val="single"/>
              </w:rPr>
              <w:t xml:space="preserve"> 40K</w:t>
            </w:r>
          </w:p>
        </w:tc>
      </w:tr>
      <w:tr w:rsidR="0088032D" w14:paraId="7A276D35" w14:textId="77777777" w:rsidTr="0088032D">
        <w:tblPrEx>
          <w:tblLook w:val="04A0" w:firstRow="1" w:lastRow="0" w:firstColumn="1" w:lastColumn="0" w:noHBand="0" w:noVBand="1"/>
        </w:tblPrEx>
        <w:trPr>
          <w:trHeight w:val="70"/>
        </w:trPr>
        <w:tc>
          <w:tcPr>
            <w:tcW w:w="9665" w:type="dxa"/>
            <w:gridSpan w:val="6"/>
            <w:tcBorders>
              <w:top w:val="dotted" w:sz="4" w:space="0" w:color="auto"/>
              <w:left w:val="single" w:sz="4" w:space="0" w:color="auto"/>
              <w:bottom w:val="single" w:sz="4" w:space="0" w:color="auto"/>
              <w:right w:val="single" w:sz="4" w:space="0" w:color="auto"/>
            </w:tcBorders>
            <w:hideMark/>
          </w:tcPr>
          <w:p w14:paraId="4CC5A8B6" w14:textId="77777777" w:rsidR="0088032D" w:rsidRDefault="0088032D">
            <w:pPr>
              <w:snapToGrid w:val="0"/>
              <w:spacing w:after="120" w:line="240" w:lineRule="auto"/>
              <w:rPr>
                <w:rFonts w:asciiTheme="minorHAnsi" w:hAnsiTheme="minorHAnsi"/>
                <w:sz w:val="22"/>
                <w:szCs w:val="22"/>
                <w:u w:val="single"/>
                <w:lang w:val="en-GB"/>
              </w:rPr>
            </w:pPr>
            <w:r>
              <w:rPr>
                <w:rFonts w:asciiTheme="minorHAnsi" w:hAnsiTheme="minorHAnsi"/>
                <w:sz w:val="22"/>
                <w:szCs w:val="22"/>
                <w:u w:val="single"/>
                <w:lang w:val="en-GB"/>
              </w:rPr>
              <w:t>Verification of legal existence and domicile</w:t>
            </w:r>
          </w:p>
          <w:p w14:paraId="55E62BB4" w14:textId="77777777" w:rsidR="0088032D" w:rsidRDefault="000360D2">
            <w:pPr>
              <w:snapToGrid w:val="0"/>
              <w:spacing w:line="240" w:lineRule="auto"/>
              <w:rPr>
                <w:rFonts w:asciiTheme="minorHAnsi" w:hAnsiTheme="minorHAnsi"/>
                <w:sz w:val="22"/>
                <w:szCs w:val="22"/>
              </w:rPr>
            </w:pPr>
            <w:sdt>
              <w:sdtPr>
                <w:rPr>
                  <w:rFonts w:asciiTheme="minorHAnsi" w:hAnsiTheme="minorHAnsi"/>
                  <w:sz w:val="22"/>
                  <w:szCs w:val="22"/>
                </w:rPr>
                <w:id w:val="-247111006"/>
                <w14:checkbox>
                  <w14:checked w14:val="0"/>
                  <w14:checkedState w14:val="2612" w14:font="MS Gothic"/>
                  <w14:uncheckedState w14:val="2610" w14:font="MS Gothic"/>
                </w14:checkbox>
              </w:sdtPr>
              <w:sdtEndPr/>
              <w:sdtContent>
                <w:r w:rsidR="0088032D">
                  <w:rPr>
                    <w:rFonts w:ascii="MS Gothic" w:eastAsia="MS Gothic" w:hAnsi="MS Gothic" w:hint="eastAsia"/>
                    <w:sz w:val="22"/>
                    <w:szCs w:val="22"/>
                  </w:rPr>
                  <w:t>☐</w:t>
                </w:r>
              </w:sdtContent>
            </w:sdt>
            <w:r w:rsidR="0088032D">
              <w:rPr>
                <w:rFonts w:asciiTheme="minorHAnsi" w:hAnsiTheme="minorHAnsi"/>
                <w:sz w:val="22"/>
                <w:szCs w:val="22"/>
              </w:rPr>
              <w:t xml:space="preserve"> </w:t>
            </w:r>
            <w:proofErr w:type="spellStart"/>
            <w:r w:rsidR="0088032D">
              <w:rPr>
                <w:rFonts w:asciiTheme="minorHAnsi" w:hAnsiTheme="minorHAnsi"/>
                <w:sz w:val="22"/>
                <w:szCs w:val="22"/>
              </w:rPr>
              <w:t>Legal</w:t>
            </w:r>
            <w:proofErr w:type="spellEnd"/>
            <w:r w:rsidR="0088032D">
              <w:rPr>
                <w:rFonts w:asciiTheme="minorHAnsi" w:hAnsiTheme="minorHAnsi"/>
                <w:sz w:val="22"/>
                <w:szCs w:val="22"/>
              </w:rPr>
              <w:t xml:space="preserve"> existence / domiciliation: (</w:t>
            </w:r>
            <w:r w:rsidR="0088032D">
              <w:rPr>
                <w:rFonts w:asciiTheme="minorHAnsi" w:hAnsiTheme="minorHAnsi"/>
                <w:i/>
                <w:sz w:val="22"/>
                <w:szCs w:val="22"/>
              </w:rPr>
              <w:t xml:space="preserve">K-bis </w:t>
            </w:r>
            <w:proofErr w:type="spellStart"/>
            <w:r w:rsidR="0088032D">
              <w:rPr>
                <w:rFonts w:asciiTheme="minorHAnsi" w:hAnsiTheme="minorHAnsi"/>
                <w:i/>
                <w:sz w:val="22"/>
                <w:szCs w:val="22"/>
              </w:rPr>
              <w:t>extract</w:t>
            </w:r>
            <w:proofErr w:type="spellEnd"/>
            <w:r w:rsidR="0088032D">
              <w:rPr>
                <w:rFonts w:asciiTheme="minorHAnsi" w:hAnsiTheme="minorHAnsi"/>
                <w:i/>
                <w:sz w:val="22"/>
                <w:szCs w:val="22"/>
              </w:rPr>
              <w:t xml:space="preserve"> or </w:t>
            </w:r>
            <w:proofErr w:type="spellStart"/>
            <w:r w:rsidR="0088032D">
              <w:rPr>
                <w:rFonts w:asciiTheme="minorHAnsi" w:hAnsiTheme="minorHAnsi"/>
                <w:i/>
                <w:sz w:val="22"/>
                <w:szCs w:val="22"/>
              </w:rPr>
              <w:t>equivalent</w:t>
            </w:r>
            <w:proofErr w:type="spellEnd"/>
            <w:r w:rsidR="0088032D">
              <w:rPr>
                <w:rFonts w:asciiTheme="minorHAnsi" w:hAnsiTheme="minorHAnsi"/>
                <w:sz w:val="22"/>
                <w:szCs w:val="22"/>
              </w:rPr>
              <w:t>)</w:t>
            </w:r>
          </w:p>
        </w:tc>
      </w:tr>
      <w:tr w:rsidR="0088032D" w:rsidRPr="00222248" w14:paraId="17DB710A" w14:textId="77777777" w:rsidTr="0088032D">
        <w:tblPrEx>
          <w:tblLook w:val="04A0" w:firstRow="1" w:lastRow="0" w:firstColumn="1" w:lastColumn="0" w:noHBand="0" w:noVBand="1"/>
        </w:tblPrEx>
        <w:trPr>
          <w:trHeight w:val="70"/>
        </w:trPr>
        <w:tc>
          <w:tcPr>
            <w:tcW w:w="9665" w:type="dxa"/>
            <w:gridSpan w:val="6"/>
            <w:tcBorders>
              <w:top w:val="dotted" w:sz="4" w:space="0" w:color="auto"/>
              <w:left w:val="single" w:sz="4" w:space="0" w:color="auto"/>
              <w:bottom w:val="single" w:sz="4" w:space="0" w:color="auto"/>
              <w:right w:val="single" w:sz="4" w:space="0" w:color="auto"/>
            </w:tcBorders>
            <w:hideMark/>
          </w:tcPr>
          <w:p w14:paraId="55957BC5" w14:textId="77777777" w:rsidR="0088032D" w:rsidRDefault="0088032D">
            <w:pPr>
              <w:snapToGrid w:val="0"/>
              <w:spacing w:after="120" w:line="240" w:lineRule="auto"/>
              <w:rPr>
                <w:rFonts w:asciiTheme="minorHAnsi" w:hAnsiTheme="minorHAnsi"/>
                <w:sz w:val="22"/>
                <w:szCs w:val="22"/>
                <w:u w:val="single"/>
                <w:lang w:val="en-GB"/>
              </w:rPr>
            </w:pPr>
            <w:r>
              <w:rPr>
                <w:rFonts w:asciiTheme="minorHAnsi" w:hAnsiTheme="minorHAnsi"/>
                <w:sz w:val="22"/>
                <w:szCs w:val="22"/>
                <w:u w:val="single"/>
                <w:lang w:val="en-GB"/>
              </w:rPr>
              <w:t>Verification of compliance with tax and social obligations</w:t>
            </w:r>
          </w:p>
          <w:p w14:paraId="62BA1599" w14:textId="77777777" w:rsidR="0088032D" w:rsidRDefault="000360D2">
            <w:pPr>
              <w:snapToGrid w:val="0"/>
              <w:spacing w:line="240" w:lineRule="auto"/>
              <w:rPr>
                <w:rFonts w:asciiTheme="minorHAnsi" w:hAnsiTheme="minorHAnsi"/>
                <w:i/>
                <w:sz w:val="22"/>
                <w:szCs w:val="22"/>
                <w:lang w:val="en-GB"/>
              </w:rPr>
            </w:pPr>
            <w:sdt>
              <w:sdtPr>
                <w:rPr>
                  <w:rFonts w:asciiTheme="minorHAnsi" w:hAnsiTheme="minorHAnsi"/>
                  <w:sz w:val="22"/>
                  <w:szCs w:val="22"/>
                  <w:lang w:val="en-GB"/>
                </w:rPr>
                <w:id w:val="836805253"/>
                <w14:checkbox>
                  <w14:checked w14:val="0"/>
                  <w14:checkedState w14:val="2612" w14:font="MS Gothic"/>
                  <w14:uncheckedState w14:val="2610" w14:font="MS Gothic"/>
                </w14:checkbox>
              </w:sdtPr>
              <w:sdtEndPr/>
              <w:sdtContent>
                <w:r w:rsidR="0088032D">
                  <w:rPr>
                    <w:rFonts w:ascii="Segoe UI Symbol" w:eastAsia="MS Gothic" w:hAnsi="Segoe UI Symbol" w:cs="Segoe UI Symbol"/>
                    <w:sz w:val="22"/>
                    <w:szCs w:val="22"/>
                    <w:lang w:val="en-GB"/>
                  </w:rPr>
                  <w:t>☐</w:t>
                </w:r>
              </w:sdtContent>
            </w:sdt>
            <w:r w:rsidR="0088032D">
              <w:rPr>
                <w:rFonts w:asciiTheme="minorHAnsi" w:hAnsiTheme="minorHAnsi"/>
                <w:sz w:val="22"/>
                <w:szCs w:val="22"/>
                <w:lang w:val="en-GB"/>
              </w:rPr>
              <w:t xml:space="preserve"> The organisation has met its tax and social obligations (</w:t>
            </w:r>
            <w:r w:rsidR="0088032D">
              <w:rPr>
                <w:rFonts w:asciiTheme="minorHAnsi" w:hAnsiTheme="minorHAnsi"/>
                <w:i/>
                <w:sz w:val="22"/>
                <w:szCs w:val="22"/>
                <w:lang w:val="en-GB"/>
              </w:rPr>
              <w:t>tax and URSSAF certificates or equivalent</w:t>
            </w:r>
            <w:r w:rsidR="0088032D">
              <w:rPr>
                <w:rFonts w:asciiTheme="minorHAnsi" w:hAnsiTheme="minorHAnsi"/>
                <w:sz w:val="22"/>
                <w:szCs w:val="22"/>
                <w:lang w:val="en-GB"/>
              </w:rPr>
              <w:t>)</w:t>
            </w:r>
          </w:p>
        </w:tc>
      </w:tr>
      <w:tr w:rsidR="0091234C" w:rsidRPr="00222248" w14:paraId="62A8D7E7" w14:textId="77777777" w:rsidTr="00222248">
        <w:trPr>
          <w:gridBefore w:val="1"/>
          <w:gridAfter w:val="2"/>
          <w:wBefore w:w="9" w:type="dxa"/>
          <w:wAfter w:w="168" w:type="dxa"/>
        </w:trPr>
        <w:tc>
          <w:tcPr>
            <w:tcW w:w="9488" w:type="dxa"/>
            <w:gridSpan w:val="3"/>
            <w:tcBorders>
              <w:bottom w:val="single" w:sz="4" w:space="0" w:color="auto"/>
            </w:tcBorders>
          </w:tcPr>
          <w:p w14:paraId="314C997B" w14:textId="77777777" w:rsidR="0091234C" w:rsidRPr="00444B8F" w:rsidRDefault="0091234C" w:rsidP="00241B0F">
            <w:pPr>
              <w:snapToGrid w:val="0"/>
              <w:rPr>
                <w:rFonts w:ascii="Calibri" w:eastAsia="MS Gothic" w:hAnsi="Calibri" w:cs="Calibri"/>
                <w:sz w:val="22"/>
                <w:szCs w:val="22"/>
                <w:lang w:val="en-US"/>
              </w:rPr>
            </w:pPr>
            <w:r>
              <w:rPr>
                <w:rFonts w:ascii="Calibri" w:hAnsi="Calibri" w:cs="Calibri"/>
                <w:smallCaps/>
                <w:sz w:val="22"/>
                <w:szCs w:val="22"/>
                <w:lang w:val="en"/>
              </w:rPr>
              <w:t xml:space="preserve">Annexes to this data sheet </w:t>
            </w:r>
          </w:p>
        </w:tc>
      </w:tr>
      <w:tr w:rsidR="0091234C" w:rsidRPr="00FA65D3" w14:paraId="16A0C004" w14:textId="77777777" w:rsidTr="00222248">
        <w:trPr>
          <w:gridBefore w:val="1"/>
          <w:gridAfter w:val="2"/>
          <w:wBefore w:w="9" w:type="dxa"/>
          <w:wAfter w:w="168" w:type="dxa"/>
        </w:trPr>
        <w:tc>
          <w:tcPr>
            <w:tcW w:w="9488" w:type="dxa"/>
            <w:gridSpan w:val="3"/>
            <w:tcBorders>
              <w:top w:val="single" w:sz="4" w:space="0" w:color="auto"/>
              <w:left w:val="single" w:sz="4" w:space="0" w:color="auto"/>
              <w:bottom w:val="single" w:sz="4" w:space="0" w:color="auto"/>
              <w:right w:val="single" w:sz="4" w:space="0" w:color="auto"/>
            </w:tcBorders>
          </w:tcPr>
          <w:p w14:paraId="7D058AB7" w14:textId="04FB49F4" w:rsidR="00E563FB" w:rsidRPr="00444B8F" w:rsidRDefault="000360D2" w:rsidP="00E563FB">
            <w:pPr>
              <w:snapToGrid w:val="0"/>
              <w:rPr>
                <w:rFonts w:ascii="Calibri" w:hAnsi="Calibri" w:cs="Calibri"/>
                <w:sz w:val="22"/>
                <w:szCs w:val="22"/>
                <w:highlight w:val="lightGray"/>
                <w:lang w:val="en-US"/>
              </w:rPr>
            </w:pPr>
            <w:sdt>
              <w:sdtPr>
                <w:rPr>
                  <w:rFonts w:ascii="Calibri" w:eastAsia="MS Gothic" w:hAnsi="Calibri" w:cs="Calibri"/>
                  <w:sz w:val="22"/>
                  <w:szCs w:val="22"/>
                </w:rPr>
                <w:id w:val="2024363487"/>
                <w14:checkbox>
                  <w14:checked w14:val="0"/>
                  <w14:checkedState w14:val="2612" w14:font="MS Gothic"/>
                  <w14:uncheckedState w14:val="2610" w14:font="MS Gothic"/>
                </w14:checkbox>
              </w:sdtPr>
              <w:sdtEndPr/>
              <w:sdtContent>
                <w:r w:rsidR="00E41FA1">
                  <w:rPr>
                    <w:rFonts w:ascii="Segoe UI Symbol" w:eastAsia="MS Gothic" w:hAnsi="Segoe UI Symbol" w:cs="Segoe UI Symbol"/>
                    <w:sz w:val="22"/>
                    <w:szCs w:val="22"/>
                    <w:lang w:val="en"/>
                  </w:rPr>
                  <w:t>☐</w:t>
                </w:r>
              </w:sdtContent>
            </w:sdt>
            <w:r w:rsidR="00E41FA1">
              <w:rPr>
                <w:rFonts w:ascii="Calibri" w:eastAsia="MS Gothic" w:hAnsi="Calibri"/>
                <w:sz w:val="22"/>
                <w:szCs w:val="22"/>
                <w:lang w:val="en"/>
              </w:rPr>
              <w:t xml:space="preserve"> Annex I: Procedure launch Legal Affairs verification (</w:t>
            </w:r>
            <w:r w:rsidR="007A05CE">
              <w:rPr>
                <w:rFonts w:ascii="Calibri" w:eastAsia="MS Gothic" w:hAnsi="Calibri"/>
                <w:sz w:val="22"/>
                <w:szCs w:val="22"/>
                <w:lang w:val="en"/>
              </w:rPr>
              <w:t xml:space="preserve">Non-objection opinion </w:t>
            </w:r>
            <w:r w:rsidR="00E41FA1">
              <w:rPr>
                <w:rFonts w:ascii="Calibri" w:eastAsia="MS Gothic" w:hAnsi="Calibri"/>
                <w:sz w:val="22"/>
                <w:szCs w:val="22"/>
                <w:lang w:val="en"/>
              </w:rPr>
              <w:t>Legal Affairs)</w:t>
            </w:r>
          </w:p>
          <w:p w14:paraId="7F1D8686" w14:textId="7381114A" w:rsidR="00E563FB" w:rsidRPr="00444B8F" w:rsidRDefault="000360D2" w:rsidP="00E563FB">
            <w:pPr>
              <w:snapToGrid w:val="0"/>
              <w:rPr>
                <w:rFonts w:ascii="Calibri" w:hAnsi="Calibri" w:cs="Calibri"/>
                <w:sz w:val="22"/>
                <w:szCs w:val="22"/>
                <w:highlight w:val="lightGray"/>
                <w:lang w:val="en-US"/>
              </w:rPr>
            </w:pPr>
            <w:sdt>
              <w:sdtPr>
                <w:rPr>
                  <w:rFonts w:ascii="Calibri" w:eastAsia="MS Gothic" w:hAnsi="Calibri" w:cs="Calibri"/>
                  <w:sz w:val="22"/>
                  <w:szCs w:val="22"/>
                </w:rPr>
                <w:id w:val="-1320263268"/>
                <w14:checkbox>
                  <w14:checked w14:val="0"/>
                  <w14:checkedState w14:val="2612" w14:font="MS Gothic"/>
                  <w14:uncheckedState w14:val="2610" w14:font="MS Gothic"/>
                </w14:checkbox>
              </w:sdtPr>
              <w:sdtEndPr/>
              <w:sdtContent>
                <w:r w:rsidR="00E41FA1">
                  <w:rPr>
                    <w:rFonts w:ascii="Segoe UI Symbol" w:eastAsia="MS Gothic" w:hAnsi="Segoe UI Symbol" w:cs="Segoe UI Symbol"/>
                    <w:sz w:val="22"/>
                    <w:szCs w:val="22"/>
                    <w:lang w:val="en"/>
                  </w:rPr>
                  <w:t>☐</w:t>
                </w:r>
              </w:sdtContent>
            </w:sdt>
            <w:r w:rsidR="00E41FA1">
              <w:rPr>
                <w:rFonts w:ascii="Calibri" w:eastAsia="MS Gothic" w:hAnsi="Calibri"/>
                <w:sz w:val="22"/>
                <w:szCs w:val="22"/>
                <w:lang w:val="en"/>
              </w:rPr>
              <w:t xml:space="preserve"> Annex II: Declarations of liability against conflicts of interest (number </w:t>
            </w:r>
            <w:r w:rsidR="00E41FA1">
              <w:rPr>
                <w:rFonts w:ascii="Calibri" w:eastAsia="MS Gothic" w:hAnsi="Calibri"/>
                <w:sz w:val="22"/>
                <w:szCs w:val="22"/>
                <w:highlight w:val="lightGray"/>
                <w:lang w:val="en"/>
              </w:rPr>
              <w:t>X</w:t>
            </w:r>
            <w:r w:rsidR="00E41FA1">
              <w:rPr>
                <w:rFonts w:ascii="Calibri" w:eastAsia="MS Gothic" w:hAnsi="Calibri"/>
                <w:sz w:val="22"/>
                <w:szCs w:val="22"/>
                <w:lang w:val="en"/>
              </w:rPr>
              <w:t>)</w:t>
            </w:r>
            <w:r w:rsidR="00E41FA1">
              <w:rPr>
                <w:rFonts w:ascii="Calibri" w:eastAsia="MS Gothic" w:hAnsi="Calibri"/>
                <w:sz w:val="22"/>
                <w:szCs w:val="22"/>
                <w:highlight w:val="lightGray"/>
                <w:lang w:val="en"/>
              </w:rPr>
              <w:t xml:space="preserve"> </w:t>
            </w:r>
          </w:p>
          <w:p w14:paraId="11085739" w14:textId="50D4A038" w:rsidR="002216B2" w:rsidRPr="00695FCA" w:rsidRDefault="000360D2" w:rsidP="002216B2">
            <w:pPr>
              <w:snapToGrid w:val="0"/>
              <w:rPr>
                <w:rFonts w:ascii="Calibri" w:hAnsi="Calibri" w:cs="Calibri"/>
                <w:sz w:val="22"/>
                <w:szCs w:val="22"/>
                <w:lang w:val="en-US"/>
              </w:rPr>
            </w:pPr>
            <w:sdt>
              <w:sdtPr>
                <w:rPr>
                  <w:rFonts w:ascii="Calibri" w:eastAsia="MS Gothic" w:hAnsi="Calibri" w:cs="Calibri"/>
                  <w:sz w:val="22"/>
                  <w:szCs w:val="22"/>
                </w:rPr>
                <w:id w:val="1374810830"/>
                <w14:checkbox>
                  <w14:checked w14:val="0"/>
                  <w14:checkedState w14:val="2612" w14:font="MS Gothic"/>
                  <w14:uncheckedState w14:val="2610" w14:font="MS Gothic"/>
                </w14:checkbox>
              </w:sdtPr>
              <w:sdtEndPr/>
              <w:sdtContent>
                <w:r w:rsidR="00E41FA1">
                  <w:rPr>
                    <w:rFonts w:ascii="Segoe UI Symbol" w:eastAsia="MS Gothic" w:hAnsi="Segoe UI Symbol" w:cs="Segoe UI Symbol"/>
                    <w:sz w:val="22"/>
                    <w:szCs w:val="22"/>
                    <w:lang w:val="en"/>
                  </w:rPr>
                  <w:t>☐</w:t>
                </w:r>
              </w:sdtContent>
            </w:sdt>
            <w:r w:rsidR="00E41FA1">
              <w:rPr>
                <w:rFonts w:ascii="Calibri" w:eastAsia="MS Gothic" w:hAnsi="Calibri"/>
                <w:sz w:val="22"/>
                <w:szCs w:val="22"/>
                <w:lang w:val="en"/>
              </w:rPr>
              <w:t xml:space="preserve"> Annex III</w:t>
            </w:r>
            <w:r w:rsidR="00E41FA1" w:rsidRPr="00695FCA">
              <w:rPr>
                <w:rFonts w:ascii="Calibri" w:eastAsia="MS Gothic" w:hAnsi="Calibri"/>
                <w:sz w:val="22"/>
                <w:szCs w:val="22"/>
                <w:lang w:val="en"/>
              </w:rPr>
              <w:t xml:space="preserve">: </w:t>
            </w:r>
            <w:r w:rsidR="00695FCA" w:rsidRPr="00695FCA">
              <w:rPr>
                <w:rFonts w:ascii="Calibri" w:eastAsia="MS Gothic" w:hAnsi="Calibri"/>
                <w:sz w:val="22"/>
                <w:szCs w:val="22"/>
                <w:lang w:val="en"/>
              </w:rPr>
              <w:t>[Analysis report]</w:t>
            </w:r>
          </w:p>
          <w:p w14:paraId="6A910208" w14:textId="771CF24D" w:rsidR="00E563FB" w:rsidRPr="00695FCA" w:rsidRDefault="000360D2" w:rsidP="00E563FB">
            <w:pPr>
              <w:snapToGrid w:val="0"/>
              <w:rPr>
                <w:rFonts w:ascii="Calibri" w:hAnsi="Calibri" w:cs="Calibri"/>
                <w:sz w:val="22"/>
                <w:szCs w:val="22"/>
                <w:lang w:val="en-US"/>
              </w:rPr>
            </w:pPr>
            <w:sdt>
              <w:sdtPr>
                <w:rPr>
                  <w:rFonts w:ascii="Calibri" w:eastAsia="MS Gothic" w:hAnsi="Calibri" w:cs="Calibri"/>
                  <w:sz w:val="22"/>
                  <w:szCs w:val="22"/>
                </w:rPr>
                <w:id w:val="294494277"/>
                <w14:checkbox>
                  <w14:checked w14:val="0"/>
                  <w14:checkedState w14:val="2612" w14:font="MS Gothic"/>
                  <w14:uncheckedState w14:val="2610" w14:font="MS Gothic"/>
                </w14:checkbox>
              </w:sdtPr>
              <w:sdtEndPr/>
              <w:sdtContent>
                <w:r w:rsidR="00E41FA1" w:rsidRPr="00695FCA">
                  <w:rPr>
                    <w:rFonts w:ascii="Segoe UI Symbol" w:eastAsia="MS Gothic" w:hAnsi="Segoe UI Symbol" w:cs="Segoe UI Symbol"/>
                    <w:sz w:val="22"/>
                    <w:szCs w:val="22"/>
                    <w:lang w:val="en"/>
                  </w:rPr>
                  <w:t>☐</w:t>
                </w:r>
              </w:sdtContent>
            </w:sdt>
            <w:r w:rsidR="00E41FA1" w:rsidRPr="00695FCA">
              <w:rPr>
                <w:rFonts w:ascii="Calibri" w:eastAsia="MS Gothic" w:hAnsi="Calibri"/>
                <w:sz w:val="22"/>
                <w:szCs w:val="22"/>
                <w:lang w:val="en"/>
              </w:rPr>
              <w:t xml:space="preserve"> Annex IV: [Analysis report]</w:t>
            </w:r>
          </w:p>
          <w:p w14:paraId="5BCD5DA3" w14:textId="6C9C9AA5" w:rsidR="00E563FB" w:rsidRPr="00695FCA" w:rsidRDefault="000360D2" w:rsidP="00E563FB">
            <w:pPr>
              <w:snapToGrid w:val="0"/>
              <w:rPr>
                <w:rFonts w:ascii="Calibri" w:hAnsi="Calibri" w:cs="Calibri"/>
                <w:sz w:val="22"/>
                <w:szCs w:val="22"/>
                <w:lang w:val="en-US"/>
              </w:rPr>
            </w:pPr>
            <w:sdt>
              <w:sdtPr>
                <w:rPr>
                  <w:rFonts w:ascii="Calibri" w:eastAsia="MS Gothic" w:hAnsi="Calibri" w:cs="Calibri"/>
                  <w:sz w:val="22"/>
                  <w:szCs w:val="22"/>
                </w:rPr>
                <w:id w:val="-2050209539"/>
                <w14:checkbox>
                  <w14:checked w14:val="0"/>
                  <w14:checkedState w14:val="2612" w14:font="MS Gothic"/>
                  <w14:uncheckedState w14:val="2610" w14:font="MS Gothic"/>
                </w14:checkbox>
              </w:sdtPr>
              <w:sdtEndPr/>
              <w:sdtContent>
                <w:r w:rsidR="00E41FA1" w:rsidRPr="00695FCA">
                  <w:rPr>
                    <w:rFonts w:ascii="Segoe UI Symbol" w:eastAsia="MS Gothic" w:hAnsi="Segoe UI Symbol" w:cs="Segoe UI Symbol"/>
                    <w:sz w:val="22"/>
                    <w:szCs w:val="22"/>
                    <w:lang w:val="en"/>
                  </w:rPr>
                  <w:t>☐</w:t>
                </w:r>
              </w:sdtContent>
            </w:sdt>
            <w:r w:rsidR="00E41FA1" w:rsidRPr="00695FCA">
              <w:rPr>
                <w:rFonts w:ascii="Calibri" w:eastAsia="MS Gothic" w:hAnsi="Calibri"/>
                <w:sz w:val="22"/>
                <w:szCs w:val="22"/>
                <w:lang w:val="en"/>
              </w:rPr>
              <w:t xml:space="preserve"> Annex V: [Tender rules]</w:t>
            </w:r>
          </w:p>
          <w:p w14:paraId="0E4F634A" w14:textId="1D46898A" w:rsidR="0091234C" w:rsidRPr="00695FCA" w:rsidRDefault="000360D2" w:rsidP="00695FCA">
            <w:pPr>
              <w:snapToGrid w:val="0"/>
              <w:rPr>
                <w:rFonts w:ascii="Calibri" w:hAnsi="Calibri" w:cs="Calibri"/>
                <w:sz w:val="22"/>
                <w:szCs w:val="22"/>
              </w:rPr>
            </w:pPr>
            <w:sdt>
              <w:sdtPr>
                <w:rPr>
                  <w:rFonts w:ascii="Calibri" w:eastAsia="MS Gothic" w:hAnsi="Calibri" w:cs="Calibri"/>
                  <w:sz w:val="22"/>
                  <w:szCs w:val="22"/>
                </w:rPr>
                <w:id w:val="-518311773"/>
                <w14:checkbox>
                  <w14:checked w14:val="0"/>
                  <w14:checkedState w14:val="2612" w14:font="MS Gothic"/>
                  <w14:uncheckedState w14:val="2610" w14:font="MS Gothic"/>
                </w14:checkbox>
              </w:sdtPr>
              <w:sdtEndPr/>
              <w:sdtContent>
                <w:r w:rsidR="00E41FA1" w:rsidRPr="00695FCA">
                  <w:rPr>
                    <w:rFonts w:ascii="Segoe UI Symbol" w:eastAsia="MS Gothic" w:hAnsi="Segoe UI Symbol" w:cs="Segoe UI Symbol"/>
                    <w:sz w:val="22"/>
                    <w:szCs w:val="22"/>
                  </w:rPr>
                  <w:t>☐</w:t>
                </w:r>
              </w:sdtContent>
            </w:sdt>
            <w:r w:rsidR="00E41FA1" w:rsidRPr="00695FCA">
              <w:rPr>
                <w:rFonts w:ascii="Calibri" w:eastAsia="MS Gothic" w:hAnsi="Calibri"/>
                <w:sz w:val="22"/>
                <w:szCs w:val="22"/>
              </w:rPr>
              <w:t xml:space="preserve"> </w:t>
            </w:r>
            <w:proofErr w:type="spellStart"/>
            <w:r w:rsidR="00E41FA1" w:rsidRPr="00695FCA">
              <w:rPr>
                <w:rFonts w:ascii="Calibri" w:eastAsia="MS Gothic" w:hAnsi="Calibri"/>
                <w:sz w:val="22"/>
                <w:szCs w:val="22"/>
              </w:rPr>
              <w:t>Annex</w:t>
            </w:r>
            <w:proofErr w:type="spellEnd"/>
            <w:r w:rsidR="00E41FA1" w:rsidRPr="00695FCA">
              <w:rPr>
                <w:rFonts w:ascii="Calibri" w:eastAsia="MS Gothic" w:hAnsi="Calibri"/>
                <w:sz w:val="22"/>
                <w:szCs w:val="22"/>
              </w:rPr>
              <w:t xml:space="preserve"> VI: [Publication]</w:t>
            </w:r>
          </w:p>
        </w:tc>
      </w:tr>
      <w:tr w:rsidR="00E62A06" w:rsidRPr="00222248" w14:paraId="65475571" w14:textId="77777777" w:rsidTr="00222248">
        <w:trPr>
          <w:gridBefore w:val="1"/>
          <w:gridAfter w:val="1"/>
          <w:wBefore w:w="9" w:type="dxa"/>
          <w:wAfter w:w="144" w:type="dxa"/>
        </w:trPr>
        <w:tc>
          <w:tcPr>
            <w:tcW w:w="9512" w:type="dxa"/>
            <w:gridSpan w:val="4"/>
            <w:tcBorders>
              <w:top w:val="single" w:sz="4" w:space="0" w:color="auto"/>
              <w:bottom w:val="single" w:sz="4" w:space="0" w:color="auto"/>
            </w:tcBorders>
          </w:tcPr>
          <w:p w14:paraId="02F3FD41" w14:textId="3750D482" w:rsidR="00E62A06" w:rsidRPr="00444B8F" w:rsidRDefault="00E62A06" w:rsidP="007A05CE">
            <w:pPr>
              <w:snapToGrid w:val="0"/>
              <w:rPr>
                <w:rFonts w:ascii="Calibri" w:hAnsi="Calibri" w:cs="Calibri"/>
                <w:smallCaps/>
                <w:sz w:val="22"/>
                <w:szCs w:val="22"/>
                <w:lang w:val="en-US"/>
              </w:rPr>
            </w:pPr>
            <w:r>
              <w:rPr>
                <w:rFonts w:ascii="Calibri" w:hAnsi="Calibri" w:cs="Calibri"/>
                <w:smallCaps/>
                <w:sz w:val="22"/>
                <w:szCs w:val="22"/>
                <w:lang w:val="en"/>
              </w:rPr>
              <w:t>Appointment of Evaluation Committee members</w:t>
            </w:r>
          </w:p>
        </w:tc>
      </w:tr>
      <w:tr w:rsidR="00E62A06" w:rsidRPr="00222248" w14:paraId="1EB6AFDA" w14:textId="77777777" w:rsidTr="00222248">
        <w:trPr>
          <w:gridBefore w:val="1"/>
          <w:gridAfter w:val="1"/>
          <w:wBefore w:w="9" w:type="dxa"/>
          <w:wAfter w:w="144" w:type="dxa"/>
        </w:trPr>
        <w:tc>
          <w:tcPr>
            <w:tcW w:w="9512" w:type="dxa"/>
            <w:gridSpan w:val="4"/>
            <w:tcBorders>
              <w:top w:val="single" w:sz="4" w:space="0" w:color="auto"/>
              <w:left w:val="single" w:sz="4" w:space="0" w:color="auto"/>
              <w:bottom w:val="single" w:sz="4" w:space="0" w:color="auto"/>
              <w:right w:val="single" w:sz="4" w:space="0" w:color="auto"/>
            </w:tcBorders>
          </w:tcPr>
          <w:p w14:paraId="7CA5BE0B" w14:textId="28EA3802" w:rsidR="00E62A06" w:rsidRPr="00444B8F" w:rsidRDefault="007A05CE" w:rsidP="00E62A06">
            <w:pPr>
              <w:rPr>
                <w:rFonts w:ascii="Calibri" w:hAnsi="Calibri" w:cs="Calibri"/>
                <w:sz w:val="22"/>
                <w:szCs w:val="22"/>
                <w:lang w:val="en-US"/>
              </w:rPr>
            </w:pPr>
            <w:proofErr w:type="gramStart"/>
            <w:r>
              <w:rPr>
                <w:rFonts w:ascii="Calibri" w:hAnsi="Calibri" w:cs="Calibri"/>
                <w:b/>
                <w:bCs/>
                <w:sz w:val="22"/>
                <w:szCs w:val="22"/>
                <w:u w:val="single"/>
                <w:lang w:val="en"/>
              </w:rPr>
              <w:t xml:space="preserve">Evaluators </w:t>
            </w:r>
            <w:r w:rsidR="00E62A06">
              <w:rPr>
                <w:rFonts w:ascii="Calibri" w:hAnsi="Calibri" w:cs="Calibri"/>
                <w:sz w:val="22"/>
                <w:szCs w:val="22"/>
                <w:lang w:val="en"/>
              </w:rPr>
              <w:t>:</w:t>
            </w:r>
            <w:proofErr w:type="gramEnd"/>
            <w:r w:rsidR="00E62A06">
              <w:rPr>
                <w:rFonts w:ascii="Calibri" w:hAnsi="Calibri" w:cs="Calibri"/>
                <w:sz w:val="22"/>
                <w:szCs w:val="22"/>
                <w:lang w:val="en"/>
              </w:rPr>
              <w:t xml:space="preserve"> at least 3 (or an odd number &gt;3) to be identified on launch of the procedure.</w:t>
            </w:r>
          </w:p>
          <w:p w14:paraId="7D78B5B6" w14:textId="2F0723A7" w:rsidR="00E62A06" w:rsidRPr="00444B8F" w:rsidRDefault="00E62A06" w:rsidP="00E62A06">
            <w:pPr>
              <w:rPr>
                <w:rFonts w:ascii="Calibri" w:hAnsi="Calibri" w:cs="Calibri"/>
                <w:sz w:val="22"/>
                <w:szCs w:val="22"/>
                <w:lang w:val="en-US"/>
              </w:rPr>
            </w:pPr>
            <w:r>
              <w:rPr>
                <w:rFonts w:ascii="Calibri" w:hAnsi="Calibri" w:cs="Calibri"/>
                <w:sz w:val="22"/>
                <w:szCs w:val="22"/>
                <w:lang w:val="en"/>
              </w:rPr>
              <w:t xml:space="preserve">The </w:t>
            </w:r>
            <w:r w:rsidR="007A05CE">
              <w:rPr>
                <w:rFonts w:ascii="Calibri" w:hAnsi="Calibri" w:cs="Calibri"/>
                <w:sz w:val="22"/>
                <w:szCs w:val="22"/>
                <w:lang w:val="en"/>
              </w:rPr>
              <w:t>evaluators</w:t>
            </w:r>
            <w:r>
              <w:rPr>
                <w:rFonts w:ascii="Calibri" w:hAnsi="Calibri" w:cs="Calibri"/>
                <w:sz w:val="22"/>
                <w:szCs w:val="22"/>
                <w:lang w:val="en"/>
              </w:rPr>
              <w:t xml:space="preserve"> shall each hold a vote when </w:t>
            </w:r>
            <w:proofErr w:type="spellStart"/>
            <w:r>
              <w:rPr>
                <w:rFonts w:ascii="Calibri" w:hAnsi="Calibri" w:cs="Calibri"/>
                <w:sz w:val="22"/>
                <w:szCs w:val="22"/>
                <w:lang w:val="en"/>
              </w:rPr>
              <w:t>analysing</w:t>
            </w:r>
            <w:proofErr w:type="spellEnd"/>
            <w:r>
              <w:rPr>
                <w:rFonts w:ascii="Calibri" w:hAnsi="Calibri" w:cs="Calibri"/>
                <w:sz w:val="22"/>
                <w:szCs w:val="22"/>
                <w:lang w:val="en"/>
              </w:rPr>
              <w:t xml:space="preserve"> applications and bids, and when awarding the contract.</w:t>
            </w:r>
          </w:p>
          <w:p w14:paraId="1AE001ED" w14:textId="27DDA023" w:rsidR="00E62A06" w:rsidRPr="00444B8F" w:rsidRDefault="00E62A06" w:rsidP="003B1ED4">
            <w:pPr>
              <w:rPr>
                <w:rFonts w:ascii="Calibri" w:hAnsi="Calibri" w:cs="Calibri"/>
                <w:sz w:val="22"/>
                <w:szCs w:val="22"/>
                <w:lang w:val="en-US"/>
              </w:rPr>
            </w:pPr>
            <w:r>
              <w:rPr>
                <w:rFonts w:ascii="Calibri" w:hAnsi="Calibri" w:cs="Calibri"/>
                <w:b/>
                <w:bCs/>
                <w:sz w:val="22"/>
                <w:szCs w:val="22"/>
                <w:u w:val="single"/>
                <w:lang w:val="en"/>
              </w:rPr>
              <w:t>Assessor</w:t>
            </w:r>
            <w:r>
              <w:rPr>
                <w:rFonts w:ascii="Calibri" w:hAnsi="Calibri" w:cs="Calibri"/>
                <w:sz w:val="22"/>
                <w:szCs w:val="22"/>
                <w:lang w:val="en"/>
              </w:rPr>
              <w:t xml:space="preserve">: a technical expert or project management assistant, must be a non-permanent member of the Evaluation Committee. Generally an external consultant, they provide technical clarification when </w:t>
            </w:r>
            <w:proofErr w:type="spellStart"/>
            <w:r>
              <w:rPr>
                <w:rFonts w:ascii="Calibri" w:hAnsi="Calibri" w:cs="Calibri"/>
                <w:sz w:val="22"/>
                <w:szCs w:val="22"/>
                <w:lang w:val="en"/>
              </w:rPr>
              <w:t>analysing</w:t>
            </w:r>
            <w:proofErr w:type="spellEnd"/>
            <w:r>
              <w:rPr>
                <w:rFonts w:ascii="Calibri" w:hAnsi="Calibri" w:cs="Calibri"/>
                <w:sz w:val="22"/>
                <w:szCs w:val="22"/>
                <w:lang w:val="en"/>
              </w:rPr>
              <w:t xml:space="preserve"> bids using specific expertise and assist with the analysis as and when required. The assessor does not hold a vote or take part in the award decision.</w:t>
            </w:r>
          </w:p>
        </w:tc>
      </w:tr>
      <w:tr w:rsidR="00DE1A8D" w:rsidRPr="00FA65D3" w14:paraId="6C0EDB8D" w14:textId="77777777" w:rsidTr="00222248">
        <w:trPr>
          <w:gridBefore w:val="1"/>
          <w:gridAfter w:val="1"/>
          <w:wBefore w:w="9" w:type="dxa"/>
          <w:wAfter w:w="144" w:type="dxa"/>
          <w:trHeight w:val="637"/>
        </w:trPr>
        <w:tc>
          <w:tcPr>
            <w:tcW w:w="3169" w:type="dxa"/>
            <w:gridSpan w:val="2"/>
            <w:tcBorders>
              <w:top w:val="single" w:sz="4" w:space="0" w:color="000000"/>
              <w:left w:val="single" w:sz="4" w:space="0" w:color="auto"/>
              <w:bottom w:val="single" w:sz="4" w:space="0" w:color="000000"/>
            </w:tcBorders>
            <w:vAlign w:val="center"/>
          </w:tcPr>
          <w:p w14:paraId="1B7BFB4C" w14:textId="49977A1F" w:rsidR="00DE1A8D" w:rsidRPr="00FA65D3" w:rsidRDefault="000E6D56" w:rsidP="00E4133E">
            <w:pPr>
              <w:rPr>
                <w:rFonts w:ascii="Calibri" w:hAnsi="Calibri" w:cs="Calibri"/>
                <w:sz w:val="22"/>
                <w:szCs w:val="22"/>
              </w:rPr>
            </w:pPr>
            <w:r>
              <w:rPr>
                <w:rFonts w:ascii="Calibri" w:hAnsi="Calibri" w:cs="Calibri"/>
                <w:sz w:val="22"/>
                <w:szCs w:val="22"/>
                <w:lang w:val="en"/>
              </w:rPr>
              <w:t>Evaluator</w:t>
            </w:r>
            <w:r w:rsidR="00DE1A8D">
              <w:rPr>
                <w:rFonts w:ascii="Calibri" w:hAnsi="Calibri" w:cs="Calibri"/>
                <w:sz w:val="22"/>
                <w:szCs w:val="22"/>
                <w:lang w:val="en"/>
              </w:rPr>
              <w:t xml:space="preserve"> 1 </w:t>
            </w:r>
          </w:p>
        </w:tc>
        <w:tc>
          <w:tcPr>
            <w:tcW w:w="6343" w:type="dxa"/>
            <w:gridSpan w:val="2"/>
            <w:tcBorders>
              <w:top w:val="single" w:sz="4" w:space="0" w:color="000000"/>
              <w:left w:val="single" w:sz="4" w:space="0" w:color="000000"/>
              <w:bottom w:val="single" w:sz="4" w:space="0" w:color="000000"/>
              <w:right w:val="single" w:sz="4" w:space="0" w:color="auto"/>
            </w:tcBorders>
            <w:vAlign w:val="center"/>
          </w:tcPr>
          <w:p w14:paraId="7E6461F4" w14:textId="189A5823" w:rsidR="00DE1A8D" w:rsidRPr="00E4133E" w:rsidRDefault="0090644F" w:rsidP="00E4133E">
            <w:pPr>
              <w:rPr>
                <w:rFonts w:ascii="Calibri" w:hAnsi="Calibri" w:cs="Calibri"/>
                <w:i/>
                <w:sz w:val="22"/>
                <w:szCs w:val="22"/>
              </w:rPr>
            </w:pPr>
            <w:r>
              <w:rPr>
                <w:rFonts w:ascii="Calibri" w:hAnsi="Calibri" w:cs="Calibri"/>
                <w:sz w:val="22"/>
                <w:szCs w:val="22"/>
                <w:highlight w:val="yellow"/>
                <w:lang w:val="en-GB"/>
              </w:rPr>
              <w:t>TBC</w:t>
            </w:r>
          </w:p>
        </w:tc>
      </w:tr>
      <w:tr w:rsidR="00DE1A8D" w:rsidRPr="00FA65D3" w14:paraId="046D0995" w14:textId="77777777" w:rsidTr="00222248">
        <w:trPr>
          <w:gridBefore w:val="1"/>
          <w:gridAfter w:val="1"/>
          <w:wBefore w:w="9" w:type="dxa"/>
          <w:wAfter w:w="144" w:type="dxa"/>
          <w:trHeight w:val="637"/>
        </w:trPr>
        <w:tc>
          <w:tcPr>
            <w:tcW w:w="3169" w:type="dxa"/>
            <w:gridSpan w:val="2"/>
            <w:tcBorders>
              <w:top w:val="single" w:sz="4" w:space="0" w:color="000000"/>
              <w:left w:val="single" w:sz="4" w:space="0" w:color="auto"/>
              <w:bottom w:val="single" w:sz="4" w:space="0" w:color="000000"/>
            </w:tcBorders>
            <w:vAlign w:val="center"/>
          </w:tcPr>
          <w:p w14:paraId="1109B1A1" w14:textId="02042FD1" w:rsidR="00DE1A8D" w:rsidRPr="00FA65D3" w:rsidRDefault="000E6D56">
            <w:pPr>
              <w:rPr>
                <w:rFonts w:ascii="Calibri" w:hAnsi="Calibri" w:cs="Calibri"/>
                <w:sz w:val="22"/>
                <w:szCs w:val="22"/>
              </w:rPr>
            </w:pPr>
            <w:r>
              <w:rPr>
                <w:rFonts w:ascii="Calibri" w:hAnsi="Calibri" w:cs="Calibri"/>
                <w:sz w:val="22"/>
                <w:szCs w:val="22"/>
                <w:lang w:val="en"/>
              </w:rPr>
              <w:t>Evaluator</w:t>
            </w:r>
            <w:r w:rsidR="00DE1A8D">
              <w:rPr>
                <w:rFonts w:ascii="Calibri" w:hAnsi="Calibri" w:cs="Calibri"/>
                <w:sz w:val="22"/>
                <w:szCs w:val="22"/>
                <w:lang w:val="en"/>
              </w:rPr>
              <w:t xml:space="preserve"> 2 </w:t>
            </w:r>
          </w:p>
        </w:tc>
        <w:tc>
          <w:tcPr>
            <w:tcW w:w="6343" w:type="dxa"/>
            <w:gridSpan w:val="2"/>
            <w:tcBorders>
              <w:top w:val="single" w:sz="4" w:space="0" w:color="000000"/>
              <w:left w:val="single" w:sz="4" w:space="0" w:color="000000"/>
              <w:bottom w:val="single" w:sz="4" w:space="0" w:color="000000"/>
              <w:right w:val="single" w:sz="4" w:space="0" w:color="auto"/>
            </w:tcBorders>
            <w:vAlign w:val="center"/>
          </w:tcPr>
          <w:p w14:paraId="3BF01547" w14:textId="50C01B94" w:rsidR="00DE1A8D" w:rsidRPr="00E4133E" w:rsidRDefault="0090644F" w:rsidP="00E4133E">
            <w:pPr>
              <w:rPr>
                <w:rFonts w:ascii="Calibri" w:hAnsi="Calibri" w:cs="Calibri"/>
                <w:i/>
                <w:sz w:val="22"/>
                <w:szCs w:val="22"/>
              </w:rPr>
            </w:pPr>
            <w:r>
              <w:rPr>
                <w:rFonts w:ascii="Calibri" w:hAnsi="Calibri" w:cs="Calibri"/>
                <w:sz w:val="22"/>
                <w:szCs w:val="22"/>
                <w:highlight w:val="yellow"/>
                <w:lang w:val="en-GB"/>
              </w:rPr>
              <w:t>TBC</w:t>
            </w:r>
          </w:p>
        </w:tc>
      </w:tr>
      <w:tr w:rsidR="00DE1A8D" w:rsidRPr="00FA65D3" w14:paraId="657D06A1" w14:textId="77777777" w:rsidTr="00222248">
        <w:trPr>
          <w:gridBefore w:val="1"/>
          <w:gridAfter w:val="1"/>
          <w:wBefore w:w="9" w:type="dxa"/>
          <w:wAfter w:w="144" w:type="dxa"/>
          <w:trHeight w:val="637"/>
        </w:trPr>
        <w:tc>
          <w:tcPr>
            <w:tcW w:w="3169" w:type="dxa"/>
            <w:gridSpan w:val="2"/>
            <w:tcBorders>
              <w:top w:val="single" w:sz="4" w:space="0" w:color="000000"/>
              <w:left w:val="single" w:sz="4" w:space="0" w:color="auto"/>
              <w:bottom w:val="single" w:sz="4" w:space="0" w:color="000000"/>
            </w:tcBorders>
            <w:vAlign w:val="center"/>
          </w:tcPr>
          <w:p w14:paraId="258635B1" w14:textId="3FC39C5D" w:rsidR="00DE1A8D" w:rsidRPr="00FA65D3" w:rsidRDefault="000E6D56" w:rsidP="00E4133E">
            <w:pPr>
              <w:rPr>
                <w:rFonts w:ascii="Calibri" w:hAnsi="Calibri" w:cs="Calibri"/>
                <w:sz w:val="22"/>
                <w:szCs w:val="22"/>
              </w:rPr>
            </w:pPr>
            <w:r>
              <w:rPr>
                <w:rFonts w:ascii="Calibri" w:hAnsi="Calibri" w:cs="Calibri"/>
                <w:sz w:val="22"/>
                <w:szCs w:val="22"/>
                <w:lang w:val="en"/>
              </w:rPr>
              <w:t>Evaluator</w:t>
            </w:r>
            <w:r w:rsidR="00DE1A8D">
              <w:rPr>
                <w:rFonts w:ascii="Calibri" w:hAnsi="Calibri" w:cs="Calibri"/>
                <w:sz w:val="22"/>
                <w:szCs w:val="22"/>
                <w:lang w:val="en"/>
              </w:rPr>
              <w:t xml:space="preserve"> 3 </w:t>
            </w:r>
          </w:p>
        </w:tc>
        <w:tc>
          <w:tcPr>
            <w:tcW w:w="6343" w:type="dxa"/>
            <w:gridSpan w:val="2"/>
            <w:tcBorders>
              <w:top w:val="single" w:sz="4" w:space="0" w:color="000000"/>
              <w:left w:val="single" w:sz="4" w:space="0" w:color="000000"/>
              <w:bottom w:val="single" w:sz="4" w:space="0" w:color="000000"/>
              <w:right w:val="single" w:sz="4" w:space="0" w:color="auto"/>
            </w:tcBorders>
            <w:vAlign w:val="center"/>
          </w:tcPr>
          <w:p w14:paraId="28C69634" w14:textId="720FC1C2" w:rsidR="00DE1A8D" w:rsidRPr="00E4133E" w:rsidRDefault="0090644F" w:rsidP="00E4133E">
            <w:pPr>
              <w:rPr>
                <w:rFonts w:ascii="Calibri" w:hAnsi="Calibri" w:cs="Calibri"/>
                <w:i/>
                <w:sz w:val="22"/>
                <w:szCs w:val="22"/>
              </w:rPr>
            </w:pPr>
            <w:r>
              <w:rPr>
                <w:rFonts w:ascii="Calibri" w:hAnsi="Calibri" w:cs="Calibri"/>
                <w:sz w:val="22"/>
                <w:szCs w:val="22"/>
                <w:highlight w:val="yellow"/>
                <w:lang w:val="en-GB"/>
              </w:rPr>
              <w:t>TBC</w:t>
            </w:r>
          </w:p>
        </w:tc>
      </w:tr>
      <w:tr w:rsidR="00DE1A8D" w:rsidRPr="00F15CFD" w14:paraId="78F1348D" w14:textId="77777777" w:rsidTr="00222248">
        <w:trPr>
          <w:gridBefore w:val="1"/>
          <w:gridAfter w:val="1"/>
          <w:wBefore w:w="9" w:type="dxa"/>
          <w:wAfter w:w="144" w:type="dxa"/>
        </w:trPr>
        <w:tc>
          <w:tcPr>
            <w:tcW w:w="9512" w:type="dxa"/>
            <w:gridSpan w:val="4"/>
            <w:tcBorders>
              <w:top w:val="single" w:sz="4" w:space="0" w:color="auto"/>
              <w:bottom w:val="single" w:sz="4" w:space="0" w:color="000000"/>
            </w:tcBorders>
          </w:tcPr>
          <w:p w14:paraId="7C9B9D5F" w14:textId="681FD6C4" w:rsidR="00DE1A8D" w:rsidRPr="0050258F" w:rsidRDefault="00DE1A8D" w:rsidP="00F64AA8">
            <w:pPr>
              <w:snapToGrid w:val="0"/>
              <w:rPr>
                <w:rFonts w:ascii="Calibri" w:hAnsi="Calibri" w:cs="Calibri"/>
                <w:smallCaps/>
                <w:sz w:val="22"/>
                <w:szCs w:val="22"/>
                <w:lang w:val="en-GB"/>
              </w:rPr>
            </w:pPr>
            <w:r>
              <w:rPr>
                <w:rFonts w:ascii="Calibri" w:hAnsi="Calibri" w:cs="Calibri"/>
                <w:smallCaps/>
                <w:sz w:val="22"/>
                <w:szCs w:val="22"/>
                <w:lang w:val="en"/>
              </w:rPr>
              <w:t>Legal Affairs verification (for contracts over €100,000 exc.</w:t>
            </w:r>
            <w:r w:rsidR="00F64AA8">
              <w:rPr>
                <w:rFonts w:ascii="Calibri" w:hAnsi="Calibri" w:cs="Calibri"/>
                <w:smallCaps/>
                <w:sz w:val="22"/>
                <w:szCs w:val="22"/>
                <w:lang w:val="en"/>
              </w:rPr>
              <w:t xml:space="preserve"> VAT)</w:t>
            </w:r>
          </w:p>
        </w:tc>
      </w:tr>
      <w:tr w:rsidR="00DE1A8D" w:rsidRPr="00FA65D3" w14:paraId="247B8565" w14:textId="77777777" w:rsidTr="00222248">
        <w:trPr>
          <w:gridBefore w:val="1"/>
          <w:gridAfter w:val="1"/>
          <w:wBefore w:w="9" w:type="dxa"/>
          <w:wAfter w:w="144" w:type="dxa"/>
        </w:trPr>
        <w:tc>
          <w:tcPr>
            <w:tcW w:w="3169" w:type="dxa"/>
            <w:gridSpan w:val="2"/>
            <w:tcBorders>
              <w:top w:val="single" w:sz="4" w:space="0" w:color="000000"/>
              <w:left w:val="single" w:sz="4" w:space="0" w:color="auto"/>
              <w:bottom w:val="single" w:sz="4" w:space="0" w:color="000000"/>
            </w:tcBorders>
          </w:tcPr>
          <w:p w14:paraId="587A0CEB" w14:textId="66F82FD9" w:rsidR="00DE1A8D" w:rsidRPr="00FA65D3" w:rsidRDefault="00DE1A8D" w:rsidP="00DE1A8D">
            <w:pPr>
              <w:rPr>
                <w:rFonts w:ascii="Calibri" w:hAnsi="Calibri" w:cs="Calibri"/>
                <w:sz w:val="22"/>
                <w:szCs w:val="22"/>
              </w:rPr>
            </w:pPr>
            <w:r>
              <w:rPr>
                <w:rFonts w:ascii="Calibri" w:hAnsi="Calibri" w:cs="Calibri"/>
                <w:sz w:val="22"/>
                <w:szCs w:val="22"/>
                <w:lang w:val="en"/>
              </w:rPr>
              <w:t>Name and function</w:t>
            </w:r>
          </w:p>
        </w:tc>
        <w:tc>
          <w:tcPr>
            <w:tcW w:w="6343" w:type="dxa"/>
            <w:gridSpan w:val="2"/>
            <w:tcBorders>
              <w:top w:val="single" w:sz="4" w:space="0" w:color="000000"/>
              <w:left w:val="single" w:sz="4" w:space="0" w:color="000000"/>
              <w:bottom w:val="single" w:sz="4" w:space="0" w:color="000000"/>
              <w:right w:val="single" w:sz="4" w:space="0" w:color="auto"/>
            </w:tcBorders>
            <w:vAlign w:val="center"/>
          </w:tcPr>
          <w:p w14:paraId="5D4E6B69" w14:textId="77777777" w:rsidR="00DE1A8D" w:rsidRPr="00FA65D3" w:rsidRDefault="00DE1A8D" w:rsidP="00DE1A8D">
            <w:pPr>
              <w:rPr>
                <w:rFonts w:ascii="Calibri" w:hAnsi="Calibri" w:cs="Calibri"/>
                <w:sz w:val="22"/>
                <w:szCs w:val="22"/>
              </w:rPr>
            </w:pPr>
          </w:p>
        </w:tc>
      </w:tr>
      <w:tr w:rsidR="00DE1A8D" w:rsidRPr="00FA65D3" w14:paraId="0DF800EE" w14:textId="77777777" w:rsidTr="00222248">
        <w:trPr>
          <w:gridBefore w:val="1"/>
          <w:gridAfter w:val="1"/>
          <w:wBefore w:w="9" w:type="dxa"/>
          <w:wAfter w:w="144" w:type="dxa"/>
        </w:trPr>
        <w:tc>
          <w:tcPr>
            <w:tcW w:w="3169" w:type="dxa"/>
            <w:gridSpan w:val="2"/>
            <w:tcBorders>
              <w:top w:val="single" w:sz="4" w:space="0" w:color="000000"/>
              <w:left w:val="single" w:sz="4" w:space="0" w:color="auto"/>
              <w:bottom w:val="single" w:sz="4" w:space="0" w:color="000000"/>
            </w:tcBorders>
          </w:tcPr>
          <w:p w14:paraId="31B93CE6" w14:textId="77777777" w:rsidR="00DE1A8D" w:rsidRPr="00FA65D3" w:rsidRDefault="00DE1A8D" w:rsidP="00DE1A8D">
            <w:pPr>
              <w:rPr>
                <w:rFonts w:ascii="Calibri" w:hAnsi="Calibri" w:cs="Calibri"/>
                <w:sz w:val="22"/>
                <w:szCs w:val="22"/>
              </w:rPr>
            </w:pPr>
            <w:r>
              <w:rPr>
                <w:rFonts w:ascii="Calibri" w:hAnsi="Calibri" w:cs="Calibri"/>
                <w:sz w:val="22"/>
                <w:szCs w:val="22"/>
                <w:lang w:val="en"/>
              </w:rPr>
              <w:t>Date</w:t>
            </w:r>
          </w:p>
        </w:tc>
        <w:tc>
          <w:tcPr>
            <w:tcW w:w="6343" w:type="dxa"/>
            <w:gridSpan w:val="2"/>
            <w:tcBorders>
              <w:top w:val="single" w:sz="4" w:space="0" w:color="000000"/>
              <w:left w:val="single" w:sz="4" w:space="0" w:color="000000"/>
              <w:bottom w:val="single" w:sz="4" w:space="0" w:color="000000"/>
              <w:right w:val="single" w:sz="4" w:space="0" w:color="auto"/>
            </w:tcBorders>
            <w:vAlign w:val="center"/>
          </w:tcPr>
          <w:p w14:paraId="2A6208CA" w14:textId="77777777" w:rsidR="00DE1A8D" w:rsidRPr="00FA65D3" w:rsidRDefault="00DE1A8D" w:rsidP="00DE1A8D">
            <w:pPr>
              <w:rPr>
                <w:rFonts w:ascii="Calibri" w:hAnsi="Calibri" w:cs="Calibri"/>
                <w:sz w:val="22"/>
                <w:szCs w:val="22"/>
              </w:rPr>
            </w:pPr>
          </w:p>
        </w:tc>
      </w:tr>
      <w:tr w:rsidR="00DE1A8D" w:rsidRPr="000E6D56" w14:paraId="3D080EE4" w14:textId="77777777" w:rsidTr="00222248">
        <w:trPr>
          <w:gridBefore w:val="1"/>
          <w:gridAfter w:val="1"/>
          <w:wBefore w:w="9" w:type="dxa"/>
          <w:wAfter w:w="144" w:type="dxa"/>
        </w:trPr>
        <w:tc>
          <w:tcPr>
            <w:tcW w:w="3169" w:type="dxa"/>
            <w:gridSpan w:val="2"/>
            <w:tcBorders>
              <w:top w:val="single" w:sz="4" w:space="0" w:color="000000"/>
              <w:left w:val="single" w:sz="4" w:space="0" w:color="auto"/>
              <w:bottom w:val="single" w:sz="4" w:space="0" w:color="000000"/>
            </w:tcBorders>
          </w:tcPr>
          <w:p w14:paraId="3C538ED0" w14:textId="5A50976F" w:rsidR="00DE1A8D" w:rsidRPr="00FA65D3" w:rsidRDefault="00DE1A8D" w:rsidP="00DE1A8D">
            <w:pPr>
              <w:rPr>
                <w:rFonts w:ascii="Calibri" w:hAnsi="Calibri" w:cs="Calibri"/>
                <w:sz w:val="22"/>
                <w:szCs w:val="22"/>
              </w:rPr>
            </w:pPr>
            <w:r>
              <w:rPr>
                <w:rFonts w:ascii="Calibri" w:hAnsi="Calibri" w:cs="Calibri"/>
                <w:sz w:val="22"/>
                <w:szCs w:val="22"/>
                <w:lang w:val="en"/>
              </w:rPr>
              <w:lastRenderedPageBreak/>
              <w:t>Legal Affairs opinion</w:t>
            </w:r>
          </w:p>
        </w:tc>
        <w:tc>
          <w:tcPr>
            <w:tcW w:w="6343" w:type="dxa"/>
            <w:gridSpan w:val="2"/>
            <w:tcBorders>
              <w:top w:val="single" w:sz="4" w:space="0" w:color="000000"/>
              <w:left w:val="single" w:sz="4" w:space="0" w:color="000000"/>
              <w:bottom w:val="single" w:sz="4" w:space="0" w:color="000000"/>
              <w:right w:val="single" w:sz="4" w:space="0" w:color="auto"/>
            </w:tcBorders>
            <w:vAlign w:val="center"/>
          </w:tcPr>
          <w:p w14:paraId="6C9A96C1" w14:textId="3670CDF0" w:rsidR="00DE1A8D" w:rsidRPr="000E6D56" w:rsidRDefault="000360D2" w:rsidP="00DE1A8D">
            <w:pPr>
              <w:rPr>
                <w:rFonts w:ascii="Calibri" w:hAnsi="Calibri" w:cs="Calibri"/>
                <w:sz w:val="22"/>
                <w:szCs w:val="22"/>
                <w:lang w:val="en-GB"/>
              </w:rPr>
            </w:pPr>
            <w:sdt>
              <w:sdtPr>
                <w:rPr>
                  <w:rFonts w:ascii="Calibri" w:eastAsia="MS Gothic" w:hAnsi="Calibri" w:cs="Calibri"/>
                  <w:sz w:val="22"/>
                  <w:szCs w:val="22"/>
                </w:rPr>
                <w:id w:val="1824935880"/>
                <w14:checkbox>
                  <w14:checked w14:val="0"/>
                  <w14:checkedState w14:val="2612" w14:font="MS Gothic"/>
                  <w14:uncheckedState w14:val="2610" w14:font="MS Gothic"/>
                </w14:checkbox>
              </w:sdtPr>
              <w:sdtEndPr/>
              <w:sdtContent>
                <w:r w:rsidR="00E41FA1">
                  <w:rPr>
                    <w:rFonts w:ascii="Segoe UI Symbol" w:eastAsia="MS Gothic" w:hAnsi="Segoe UI Symbol" w:cs="Segoe UI Symbol"/>
                    <w:sz w:val="22"/>
                    <w:szCs w:val="22"/>
                    <w:lang w:val="en"/>
                  </w:rPr>
                  <w:t>☐</w:t>
                </w:r>
              </w:sdtContent>
            </w:sdt>
            <w:r w:rsidR="00E41FA1">
              <w:rPr>
                <w:rFonts w:ascii="Calibri" w:eastAsia="MS Gothic" w:hAnsi="Calibri"/>
                <w:sz w:val="22"/>
                <w:szCs w:val="22"/>
                <w:lang w:val="en"/>
              </w:rPr>
              <w:t xml:space="preserve"> </w:t>
            </w:r>
            <w:r w:rsidR="000E6D56">
              <w:rPr>
                <w:rFonts w:ascii="Calibri" w:eastAsia="MS Gothic" w:hAnsi="Calibri"/>
                <w:sz w:val="22"/>
                <w:szCs w:val="22"/>
                <w:lang w:val="en"/>
              </w:rPr>
              <w:t>Non-objection opinion</w:t>
            </w:r>
            <w:r w:rsidR="00E41FA1">
              <w:rPr>
                <w:rFonts w:ascii="Calibri" w:eastAsia="MS Gothic" w:hAnsi="Calibri"/>
                <w:sz w:val="22"/>
                <w:szCs w:val="22"/>
                <w:lang w:val="en"/>
              </w:rPr>
              <w:t xml:space="preserve"> for the procedure and the legal security of the draft contract.</w:t>
            </w:r>
            <w:r w:rsidR="00E41FA1">
              <w:rPr>
                <w:rFonts w:ascii="Calibri" w:eastAsia="MS Gothic" w:hAnsi="Calibri"/>
                <w:sz w:val="22"/>
                <w:szCs w:val="22"/>
                <w:lang w:val="en"/>
              </w:rPr>
              <w:br/>
              <w:t xml:space="preserve">Observations: </w:t>
            </w:r>
          </w:p>
          <w:p w14:paraId="0196581D" w14:textId="77777777" w:rsidR="00DE1A8D" w:rsidRDefault="00DE1A8D" w:rsidP="00DE1A8D">
            <w:pPr>
              <w:rPr>
                <w:rFonts w:ascii="Calibri" w:hAnsi="Calibri" w:cs="Calibri"/>
                <w:sz w:val="22"/>
                <w:szCs w:val="22"/>
                <w:lang w:val="en-GB"/>
              </w:rPr>
            </w:pPr>
          </w:p>
          <w:p w14:paraId="51E437BF" w14:textId="77777777" w:rsidR="0082485D" w:rsidRPr="000E6D56" w:rsidRDefault="0082485D" w:rsidP="00DE1A8D">
            <w:pPr>
              <w:rPr>
                <w:rFonts w:ascii="Calibri" w:hAnsi="Calibri" w:cs="Calibri"/>
                <w:sz w:val="22"/>
                <w:szCs w:val="22"/>
                <w:lang w:val="en-GB"/>
              </w:rPr>
            </w:pPr>
          </w:p>
          <w:p w14:paraId="7FBEF685" w14:textId="77777777" w:rsidR="00DE1A8D" w:rsidRPr="000E6D56" w:rsidRDefault="000360D2" w:rsidP="00DE1A8D">
            <w:pPr>
              <w:rPr>
                <w:rFonts w:ascii="Calibri" w:hAnsi="Calibri" w:cs="Calibri"/>
                <w:sz w:val="22"/>
                <w:szCs w:val="22"/>
                <w:lang w:val="en-GB"/>
              </w:rPr>
            </w:pPr>
            <w:sdt>
              <w:sdtPr>
                <w:rPr>
                  <w:rFonts w:ascii="Calibri" w:eastAsia="MS Gothic" w:hAnsi="Calibri" w:cs="Calibri"/>
                  <w:sz w:val="22"/>
                  <w:szCs w:val="22"/>
                </w:rPr>
                <w:id w:val="6795729"/>
                <w14:checkbox>
                  <w14:checked w14:val="0"/>
                  <w14:checkedState w14:val="2612" w14:font="MS Gothic"/>
                  <w14:uncheckedState w14:val="2610" w14:font="MS Gothic"/>
                </w14:checkbox>
              </w:sdtPr>
              <w:sdtEndPr/>
              <w:sdtContent>
                <w:r w:rsidR="00E41FA1">
                  <w:rPr>
                    <w:rFonts w:ascii="Segoe UI Symbol" w:eastAsia="MS Gothic" w:hAnsi="Segoe UI Symbol" w:cs="Segoe UI Symbol"/>
                    <w:sz w:val="22"/>
                    <w:szCs w:val="22"/>
                    <w:lang w:val="en"/>
                  </w:rPr>
                  <w:t>☐</w:t>
                </w:r>
              </w:sdtContent>
            </w:sdt>
            <w:r w:rsidR="00E41FA1">
              <w:rPr>
                <w:rFonts w:ascii="Calibri" w:eastAsia="MS Gothic" w:hAnsi="Calibri"/>
                <w:sz w:val="22"/>
                <w:szCs w:val="22"/>
                <w:lang w:val="en"/>
              </w:rPr>
              <w:t xml:space="preserve"> Legal Affairs objection(s): </w:t>
            </w:r>
          </w:p>
          <w:p w14:paraId="3295EF3F" w14:textId="77777777" w:rsidR="00DE1A8D" w:rsidRPr="000E6D56" w:rsidRDefault="00DE1A8D" w:rsidP="00DE1A8D">
            <w:pPr>
              <w:rPr>
                <w:rFonts w:ascii="Calibri" w:hAnsi="Calibri" w:cs="Calibri"/>
                <w:sz w:val="22"/>
                <w:szCs w:val="22"/>
                <w:lang w:val="en-GB"/>
              </w:rPr>
            </w:pPr>
          </w:p>
        </w:tc>
      </w:tr>
      <w:tr w:rsidR="00DE1A8D" w:rsidRPr="00FA65D3" w14:paraId="314EBC9E" w14:textId="77777777" w:rsidTr="00222248">
        <w:trPr>
          <w:gridBefore w:val="1"/>
          <w:gridAfter w:val="1"/>
          <w:wBefore w:w="9" w:type="dxa"/>
          <w:wAfter w:w="144" w:type="dxa"/>
          <w:trHeight w:val="938"/>
        </w:trPr>
        <w:tc>
          <w:tcPr>
            <w:tcW w:w="3169" w:type="dxa"/>
            <w:gridSpan w:val="2"/>
            <w:tcBorders>
              <w:top w:val="single" w:sz="4" w:space="0" w:color="000000"/>
              <w:left w:val="single" w:sz="4" w:space="0" w:color="auto"/>
              <w:bottom w:val="single" w:sz="4" w:space="0" w:color="000000"/>
            </w:tcBorders>
            <w:vAlign w:val="center"/>
          </w:tcPr>
          <w:p w14:paraId="09D7182A" w14:textId="68DE41D0" w:rsidR="00DE1A8D" w:rsidRPr="00FA65D3" w:rsidRDefault="00DE1A8D" w:rsidP="00DE1A8D">
            <w:pPr>
              <w:rPr>
                <w:rFonts w:ascii="Calibri" w:hAnsi="Calibri" w:cs="Calibri"/>
                <w:sz w:val="22"/>
                <w:szCs w:val="22"/>
              </w:rPr>
            </w:pPr>
            <w:r>
              <w:rPr>
                <w:rFonts w:ascii="Calibri" w:hAnsi="Calibri" w:cs="Calibri"/>
                <w:sz w:val="22"/>
                <w:szCs w:val="22"/>
                <w:lang w:val="en"/>
              </w:rPr>
              <w:t>Signature</w:t>
            </w:r>
          </w:p>
        </w:tc>
        <w:tc>
          <w:tcPr>
            <w:tcW w:w="6343" w:type="dxa"/>
            <w:gridSpan w:val="2"/>
            <w:tcBorders>
              <w:top w:val="single" w:sz="4" w:space="0" w:color="000000"/>
              <w:left w:val="single" w:sz="4" w:space="0" w:color="000000"/>
              <w:bottom w:val="single" w:sz="4" w:space="0" w:color="000000"/>
              <w:right w:val="single" w:sz="4" w:space="0" w:color="auto"/>
            </w:tcBorders>
            <w:vAlign w:val="center"/>
          </w:tcPr>
          <w:p w14:paraId="1BC6B65D" w14:textId="77777777" w:rsidR="00DE1A8D" w:rsidRPr="00FA65D3" w:rsidRDefault="00DE1A8D" w:rsidP="00DE1A8D">
            <w:pPr>
              <w:rPr>
                <w:rFonts w:ascii="Calibri" w:hAnsi="Calibri" w:cs="Calibri"/>
                <w:sz w:val="22"/>
                <w:szCs w:val="22"/>
              </w:rPr>
            </w:pPr>
          </w:p>
        </w:tc>
      </w:tr>
      <w:tr w:rsidR="00F30D63" w:rsidRPr="00FA65D3" w14:paraId="525F9BA4" w14:textId="77777777" w:rsidTr="00222248">
        <w:trPr>
          <w:gridBefore w:val="1"/>
          <w:gridAfter w:val="2"/>
          <w:wBefore w:w="9" w:type="dxa"/>
          <w:wAfter w:w="168" w:type="dxa"/>
        </w:trPr>
        <w:tc>
          <w:tcPr>
            <w:tcW w:w="9488" w:type="dxa"/>
            <w:gridSpan w:val="3"/>
            <w:tcBorders>
              <w:bottom w:val="single" w:sz="4" w:space="0" w:color="auto"/>
            </w:tcBorders>
          </w:tcPr>
          <w:p w14:paraId="0C0FBA02" w14:textId="77777777" w:rsidR="00F30D63" w:rsidRPr="00FA65D3" w:rsidRDefault="00F30D63" w:rsidP="00D41844">
            <w:pPr>
              <w:snapToGrid w:val="0"/>
              <w:rPr>
                <w:rFonts w:ascii="Calibri" w:hAnsi="Calibri" w:cs="Calibri"/>
                <w:smallCaps/>
                <w:sz w:val="22"/>
                <w:szCs w:val="22"/>
              </w:rPr>
            </w:pPr>
            <w:r>
              <w:rPr>
                <w:rFonts w:ascii="Calibri" w:hAnsi="Calibri" w:cs="Calibri"/>
                <w:smallCaps/>
                <w:sz w:val="22"/>
                <w:szCs w:val="22"/>
                <w:lang w:val="en"/>
              </w:rPr>
              <w:t>Data sheet completed by:</w:t>
            </w:r>
          </w:p>
        </w:tc>
      </w:tr>
      <w:tr w:rsidR="00F30D63" w:rsidRPr="00FA65D3" w14:paraId="2CAF302A" w14:textId="77777777" w:rsidTr="00222248">
        <w:trPr>
          <w:gridBefore w:val="1"/>
          <w:gridAfter w:val="2"/>
          <w:wBefore w:w="9" w:type="dxa"/>
          <w:wAfter w:w="168" w:type="dxa"/>
        </w:trPr>
        <w:tc>
          <w:tcPr>
            <w:tcW w:w="3169" w:type="dxa"/>
            <w:gridSpan w:val="2"/>
            <w:tcBorders>
              <w:top w:val="single" w:sz="4" w:space="0" w:color="auto"/>
              <w:left w:val="single" w:sz="4" w:space="0" w:color="auto"/>
              <w:bottom w:val="single" w:sz="4" w:space="0" w:color="000000"/>
            </w:tcBorders>
          </w:tcPr>
          <w:p w14:paraId="38E2D645" w14:textId="77777777" w:rsidR="00F30D63" w:rsidRPr="00FA65D3" w:rsidRDefault="00F30D63" w:rsidP="00D41844">
            <w:pPr>
              <w:rPr>
                <w:rFonts w:ascii="Calibri" w:hAnsi="Calibri" w:cs="Calibri"/>
                <w:sz w:val="22"/>
                <w:szCs w:val="22"/>
              </w:rPr>
            </w:pPr>
            <w:r>
              <w:rPr>
                <w:rFonts w:ascii="Calibri" w:hAnsi="Calibri" w:cs="Calibri"/>
                <w:sz w:val="22"/>
                <w:szCs w:val="22"/>
                <w:lang w:val="en"/>
              </w:rPr>
              <w:t>Name and function</w:t>
            </w:r>
          </w:p>
        </w:tc>
        <w:tc>
          <w:tcPr>
            <w:tcW w:w="6319" w:type="dxa"/>
            <w:tcBorders>
              <w:top w:val="single" w:sz="4" w:space="0" w:color="auto"/>
              <w:left w:val="single" w:sz="4" w:space="0" w:color="000000"/>
              <w:bottom w:val="single" w:sz="4" w:space="0" w:color="000000"/>
              <w:right w:val="single" w:sz="4" w:space="0" w:color="auto"/>
            </w:tcBorders>
            <w:vAlign w:val="center"/>
          </w:tcPr>
          <w:p w14:paraId="7142D9EC" w14:textId="77777777" w:rsidR="00F30D63" w:rsidRPr="00FA65D3" w:rsidRDefault="00F30D63" w:rsidP="00D41844">
            <w:pPr>
              <w:rPr>
                <w:rFonts w:ascii="Calibri" w:hAnsi="Calibri" w:cs="Calibri"/>
                <w:sz w:val="22"/>
                <w:szCs w:val="22"/>
              </w:rPr>
            </w:pPr>
          </w:p>
        </w:tc>
      </w:tr>
      <w:tr w:rsidR="00F30D63" w:rsidRPr="00FA65D3" w14:paraId="33B9F691" w14:textId="77777777" w:rsidTr="00222248">
        <w:trPr>
          <w:gridBefore w:val="1"/>
          <w:gridAfter w:val="2"/>
          <w:wBefore w:w="9" w:type="dxa"/>
          <w:wAfter w:w="168" w:type="dxa"/>
        </w:trPr>
        <w:tc>
          <w:tcPr>
            <w:tcW w:w="3169" w:type="dxa"/>
            <w:gridSpan w:val="2"/>
            <w:tcBorders>
              <w:top w:val="single" w:sz="4" w:space="0" w:color="000000"/>
              <w:left w:val="single" w:sz="4" w:space="0" w:color="auto"/>
              <w:bottom w:val="single" w:sz="4" w:space="0" w:color="000000"/>
            </w:tcBorders>
          </w:tcPr>
          <w:p w14:paraId="57D797CB" w14:textId="77777777" w:rsidR="00F30D63" w:rsidRPr="00FA65D3" w:rsidRDefault="00F30D63" w:rsidP="00D41844">
            <w:pPr>
              <w:rPr>
                <w:rFonts w:ascii="Calibri" w:hAnsi="Calibri" w:cs="Calibri"/>
                <w:sz w:val="22"/>
                <w:szCs w:val="22"/>
              </w:rPr>
            </w:pPr>
            <w:r>
              <w:rPr>
                <w:rFonts w:ascii="Calibri" w:hAnsi="Calibri" w:cs="Calibri"/>
                <w:sz w:val="22"/>
                <w:szCs w:val="22"/>
                <w:lang w:val="en"/>
              </w:rPr>
              <w:t>Date</w:t>
            </w:r>
          </w:p>
        </w:tc>
        <w:tc>
          <w:tcPr>
            <w:tcW w:w="6319" w:type="dxa"/>
            <w:tcBorders>
              <w:top w:val="single" w:sz="4" w:space="0" w:color="000000"/>
              <w:left w:val="single" w:sz="4" w:space="0" w:color="000000"/>
              <w:bottom w:val="single" w:sz="4" w:space="0" w:color="000000"/>
              <w:right w:val="single" w:sz="4" w:space="0" w:color="auto"/>
            </w:tcBorders>
            <w:vAlign w:val="center"/>
          </w:tcPr>
          <w:p w14:paraId="04E72D1A" w14:textId="77777777" w:rsidR="00F30D63" w:rsidRPr="00FA65D3" w:rsidRDefault="00F30D63" w:rsidP="00D41844">
            <w:pPr>
              <w:rPr>
                <w:rFonts w:ascii="Calibri" w:hAnsi="Calibri" w:cs="Calibri"/>
                <w:sz w:val="22"/>
                <w:szCs w:val="22"/>
              </w:rPr>
            </w:pPr>
          </w:p>
        </w:tc>
      </w:tr>
      <w:tr w:rsidR="00F30D63" w:rsidRPr="00FA65D3" w14:paraId="337DFBD9" w14:textId="77777777" w:rsidTr="00222248">
        <w:trPr>
          <w:gridBefore w:val="1"/>
          <w:gridAfter w:val="2"/>
          <w:wBefore w:w="9" w:type="dxa"/>
          <w:wAfter w:w="168" w:type="dxa"/>
        </w:trPr>
        <w:tc>
          <w:tcPr>
            <w:tcW w:w="3169" w:type="dxa"/>
            <w:gridSpan w:val="2"/>
            <w:tcBorders>
              <w:top w:val="single" w:sz="4" w:space="0" w:color="000000"/>
              <w:left w:val="single" w:sz="4" w:space="0" w:color="auto"/>
              <w:bottom w:val="single" w:sz="4" w:space="0" w:color="000000"/>
            </w:tcBorders>
          </w:tcPr>
          <w:p w14:paraId="0034F464" w14:textId="77777777" w:rsidR="00F30D63" w:rsidRPr="00FA65D3" w:rsidRDefault="00F30D63" w:rsidP="00D41844">
            <w:pPr>
              <w:rPr>
                <w:rFonts w:ascii="Calibri" w:hAnsi="Calibri" w:cs="Calibri"/>
                <w:sz w:val="22"/>
                <w:szCs w:val="22"/>
              </w:rPr>
            </w:pPr>
            <w:r>
              <w:rPr>
                <w:rFonts w:ascii="Calibri" w:hAnsi="Calibri" w:cs="Calibri"/>
                <w:sz w:val="22"/>
                <w:szCs w:val="22"/>
                <w:lang w:val="en"/>
              </w:rPr>
              <w:t>Signature</w:t>
            </w:r>
          </w:p>
          <w:p w14:paraId="0A906065" w14:textId="77777777" w:rsidR="00F30D63" w:rsidRPr="00FA65D3" w:rsidRDefault="00F30D63" w:rsidP="00D41844">
            <w:pPr>
              <w:rPr>
                <w:rFonts w:ascii="Calibri" w:hAnsi="Calibri" w:cs="Calibri"/>
                <w:sz w:val="22"/>
                <w:szCs w:val="22"/>
              </w:rPr>
            </w:pPr>
          </w:p>
          <w:p w14:paraId="5FCEC1C8" w14:textId="77777777" w:rsidR="00F30D63" w:rsidRPr="00FA65D3" w:rsidRDefault="00F30D63" w:rsidP="00D41844">
            <w:pPr>
              <w:rPr>
                <w:rFonts w:ascii="Calibri" w:hAnsi="Calibri" w:cs="Calibri"/>
                <w:sz w:val="22"/>
                <w:szCs w:val="22"/>
              </w:rPr>
            </w:pPr>
          </w:p>
        </w:tc>
        <w:tc>
          <w:tcPr>
            <w:tcW w:w="6319" w:type="dxa"/>
            <w:tcBorders>
              <w:top w:val="single" w:sz="4" w:space="0" w:color="000000"/>
              <w:left w:val="single" w:sz="4" w:space="0" w:color="000000"/>
              <w:bottom w:val="single" w:sz="4" w:space="0" w:color="000000"/>
              <w:right w:val="single" w:sz="4" w:space="0" w:color="auto"/>
            </w:tcBorders>
            <w:vAlign w:val="center"/>
          </w:tcPr>
          <w:p w14:paraId="19ECFBA0" w14:textId="77777777" w:rsidR="00F30D63" w:rsidRPr="00FA65D3" w:rsidRDefault="00F30D63" w:rsidP="00D41844">
            <w:pPr>
              <w:rPr>
                <w:rFonts w:ascii="Calibri" w:hAnsi="Calibri" w:cs="Calibri"/>
                <w:sz w:val="22"/>
                <w:szCs w:val="22"/>
              </w:rPr>
            </w:pPr>
          </w:p>
        </w:tc>
      </w:tr>
      <w:tr w:rsidR="00DE1A8D" w:rsidRPr="00FA65D3" w14:paraId="7570ED56" w14:textId="77777777" w:rsidTr="00222248">
        <w:trPr>
          <w:gridBefore w:val="1"/>
          <w:gridAfter w:val="1"/>
          <w:wBefore w:w="9" w:type="dxa"/>
          <w:wAfter w:w="144" w:type="dxa"/>
        </w:trPr>
        <w:tc>
          <w:tcPr>
            <w:tcW w:w="9512" w:type="dxa"/>
            <w:gridSpan w:val="4"/>
            <w:tcBorders>
              <w:top w:val="single" w:sz="4" w:space="0" w:color="auto"/>
              <w:bottom w:val="single" w:sz="4" w:space="0" w:color="000000"/>
            </w:tcBorders>
          </w:tcPr>
          <w:p w14:paraId="7C481C41" w14:textId="318FBA28" w:rsidR="00DE1A8D" w:rsidRPr="00FA65D3" w:rsidRDefault="00DE1A8D">
            <w:pPr>
              <w:snapToGrid w:val="0"/>
              <w:rPr>
                <w:rFonts w:ascii="Calibri" w:hAnsi="Calibri" w:cs="Calibri"/>
                <w:smallCaps/>
                <w:sz w:val="22"/>
                <w:szCs w:val="22"/>
              </w:rPr>
            </w:pPr>
            <w:r>
              <w:rPr>
                <w:rFonts w:ascii="Calibri" w:hAnsi="Calibri" w:cs="Calibri"/>
                <w:smallCaps/>
                <w:sz w:val="22"/>
                <w:szCs w:val="22"/>
                <w:lang w:val="en"/>
              </w:rPr>
              <w:t>Contract signatory’s signature</w:t>
            </w:r>
          </w:p>
        </w:tc>
      </w:tr>
      <w:tr w:rsidR="00DE1A8D" w:rsidRPr="00FA65D3" w14:paraId="52E281DD" w14:textId="77777777" w:rsidTr="00222248">
        <w:trPr>
          <w:gridBefore w:val="1"/>
          <w:gridAfter w:val="1"/>
          <w:wBefore w:w="9" w:type="dxa"/>
          <w:wAfter w:w="144" w:type="dxa"/>
        </w:trPr>
        <w:tc>
          <w:tcPr>
            <w:tcW w:w="3169" w:type="dxa"/>
            <w:gridSpan w:val="2"/>
            <w:tcBorders>
              <w:top w:val="single" w:sz="4" w:space="0" w:color="000000"/>
              <w:left w:val="single" w:sz="4" w:space="0" w:color="auto"/>
              <w:bottom w:val="single" w:sz="4" w:space="0" w:color="000000"/>
            </w:tcBorders>
          </w:tcPr>
          <w:p w14:paraId="084DE2AC" w14:textId="71E55217" w:rsidR="00DE1A8D" w:rsidRPr="00FA65D3" w:rsidRDefault="00DE1A8D" w:rsidP="00DE1A8D">
            <w:pPr>
              <w:rPr>
                <w:rFonts w:ascii="Calibri" w:hAnsi="Calibri" w:cs="Calibri"/>
                <w:sz w:val="22"/>
                <w:szCs w:val="22"/>
              </w:rPr>
            </w:pPr>
            <w:r>
              <w:rPr>
                <w:rFonts w:ascii="Calibri" w:hAnsi="Calibri" w:cs="Calibri"/>
                <w:sz w:val="22"/>
                <w:szCs w:val="22"/>
                <w:lang w:val="en"/>
              </w:rPr>
              <w:t>Name and function</w:t>
            </w:r>
          </w:p>
        </w:tc>
        <w:tc>
          <w:tcPr>
            <w:tcW w:w="6343" w:type="dxa"/>
            <w:gridSpan w:val="2"/>
            <w:tcBorders>
              <w:top w:val="single" w:sz="4" w:space="0" w:color="000000"/>
              <w:left w:val="single" w:sz="4" w:space="0" w:color="000000"/>
              <w:bottom w:val="single" w:sz="4" w:space="0" w:color="000000"/>
              <w:right w:val="single" w:sz="4" w:space="0" w:color="auto"/>
            </w:tcBorders>
            <w:vAlign w:val="center"/>
          </w:tcPr>
          <w:p w14:paraId="2EFD9FA6" w14:textId="77777777" w:rsidR="00DE1A8D" w:rsidRPr="00FA65D3" w:rsidRDefault="00DE1A8D" w:rsidP="00DE1A8D">
            <w:pPr>
              <w:rPr>
                <w:rFonts w:ascii="Calibri" w:hAnsi="Calibri" w:cs="Calibri"/>
                <w:sz w:val="22"/>
                <w:szCs w:val="22"/>
              </w:rPr>
            </w:pPr>
          </w:p>
        </w:tc>
      </w:tr>
      <w:tr w:rsidR="00DE1A8D" w:rsidRPr="00FA65D3" w14:paraId="17A5521A" w14:textId="77777777" w:rsidTr="00222248">
        <w:trPr>
          <w:gridBefore w:val="1"/>
          <w:gridAfter w:val="1"/>
          <w:wBefore w:w="9" w:type="dxa"/>
          <w:wAfter w:w="144" w:type="dxa"/>
        </w:trPr>
        <w:tc>
          <w:tcPr>
            <w:tcW w:w="3169" w:type="dxa"/>
            <w:gridSpan w:val="2"/>
            <w:tcBorders>
              <w:top w:val="single" w:sz="4" w:space="0" w:color="000000"/>
              <w:left w:val="single" w:sz="4" w:space="0" w:color="auto"/>
              <w:bottom w:val="single" w:sz="4" w:space="0" w:color="000000"/>
            </w:tcBorders>
          </w:tcPr>
          <w:p w14:paraId="569CDDF7" w14:textId="77777777" w:rsidR="00DE1A8D" w:rsidRPr="00FA65D3" w:rsidRDefault="00DE1A8D" w:rsidP="00DE1A8D">
            <w:pPr>
              <w:rPr>
                <w:rFonts w:ascii="Calibri" w:hAnsi="Calibri" w:cs="Calibri"/>
                <w:sz w:val="22"/>
                <w:szCs w:val="22"/>
              </w:rPr>
            </w:pPr>
            <w:r>
              <w:rPr>
                <w:rFonts w:ascii="Calibri" w:hAnsi="Calibri" w:cs="Calibri"/>
                <w:sz w:val="22"/>
                <w:szCs w:val="22"/>
                <w:lang w:val="en"/>
              </w:rPr>
              <w:t>Date</w:t>
            </w:r>
          </w:p>
        </w:tc>
        <w:tc>
          <w:tcPr>
            <w:tcW w:w="6343" w:type="dxa"/>
            <w:gridSpan w:val="2"/>
            <w:tcBorders>
              <w:top w:val="single" w:sz="4" w:space="0" w:color="000000"/>
              <w:left w:val="single" w:sz="4" w:space="0" w:color="000000"/>
              <w:bottom w:val="single" w:sz="4" w:space="0" w:color="000000"/>
              <w:right w:val="single" w:sz="4" w:space="0" w:color="auto"/>
            </w:tcBorders>
            <w:vAlign w:val="center"/>
          </w:tcPr>
          <w:p w14:paraId="5AFC2F09" w14:textId="77777777" w:rsidR="00DE1A8D" w:rsidRPr="00FA65D3" w:rsidRDefault="00DE1A8D" w:rsidP="00DE1A8D">
            <w:pPr>
              <w:rPr>
                <w:rFonts w:ascii="Calibri" w:hAnsi="Calibri" w:cs="Calibri"/>
                <w:sz w:val="22"/>
                <w:szCs w:val="22"/>
              </w:rPr>
            </w:pPr>
          </w:p>
        </w:tc>
      </w:tr>
      <w:tr w:rsidR="00DE1A8D" w:rsidRPr="00FA65D3" w14:paraId="23CC3DF6" w14:textId="77777777" w:rsidTr="00222248">
        <w:trPr>
          <w:gridBefore w:val="1"/>
          <w:gridAfter w:val="1"/>
          <w:wBefore w:w="9" w:type="dxa"/>
          <w:wAfter w:w="144" w:type="dxa"/>
        </w:trPr>
        <w:tc>
          <w:tcPr>
            <w:tcW w:w="3169" w:type="dxa"/>
            <w:gridSpan w:val="2"/>
            <w:tcBorders>
              <w:top w:val="single" w:sz="4" w:space="0" w:color="000000"/>
              <w:left w:val="single" w:sz="4" w:space="0" w:color="auto"/>
              <w:bottom w:val="single" w:sz="4" w:space="0" w:color="000000"/>
            </w:tcBorders>
          </w:tcPr>
          <w:p w14:paraId="3C4B5D27" w14:textId="77777777" w:rsidR="00DE1A8D" w:rsidRPr="00FA65D3" w:rsidRDefault="00DE1A8D" w:rsidP="00DE1A8D">
            <w:pPr>
              <w:rPr>
                <w:rFonts w:ascii="Calibri" w:hAnsi="Calibri" w:cs="Calibri"/>
                <w:sz w:val="22"/>
                <w:szCs w:val="22"/>
              </w:rPr>
            </w:pPr>
            <w:r>
              <w:rPr>
                <w:rFonts w:ascii="Calibri" w:hAnsi="Calibri" w:cs="Calibri"/>
                <w:sz w:val="22"/>
                <w:szCs w:val="22"/>
                <w:lang w:val="en"/>
              </w:rPr>
              <w:t>Signature</w:t>
            </w:r>
          </w:p>
          <w:p w14:paraId="3241735E" w14:textId="77777777" w:rsidR="00DE1A8D" w:rsidRPr="00FA65D3" w:rsidRDefault="00DE1A8D" w:rsidP="00DE1A8D">
            <w:pPr>
              <w:rPr>
                <w:rFonts w:ascii="Calibri" w:hAnsi="Calibri" w:cs="Calibri"/>
                <w:sz w:val="22"/>
                <w:szCs w:val="22"/>
              </w:rPr>
            </w:pPr>
          </w:p>
          <w:p w14:paraId="13F39A98" w14:textId="77777777" w:rsidR="00DE1A8D" w:rsidRPr="00FA65D3" w:rsidRDefault="00DE1A8D" w:rsidP="00DE1A8D">
            <w:pPr>
              <w:rPr>
                <w:rFonts w:ascii="Calibri" w:hAnsi="Calibri" w:cs="Calibri"/>
                <w:sz w:val="22"/>
                <w:szCs w:val="22"/>
              </w:rPr>
            </w:pPr>
          </w:p>
        </w:tc>
        <w:tc>
          <w:tcPr>
            <w:tcW w:w="6343" w:type="dxa"/>
            <w:gridSpan w:val="2"/>
            <w:tcBorders>
              <w:top w:val="single" w:sz="4" w:space="0" w:color="000000"/>
              <w:left w:val="single" w:sz="4" w:space="0" w:color="000000"/>
              <w:bottom w:val="single" w:sz="4" w:space="0" w:color="000000"/>
              <w:right w:val="single" w:sz="4" w:space="0" w:color="auto"/>
            </w:tcBorders>
            <w:vAlign w:val="center"/>
          </w:tcPr>
          <w:p w14:paraId="037E6A9A" w14:textId="77777777" w:rsidR="00DE1A8D" w:rsidRPr="00FA65D3" w:rsidRDefault="00DE1A8D" w:rsidP="00DE1A8D">
            <w:pPr>
              <w:rPr>
                <w:rFonts w:ascii="Calibri" w:hAnsi="Calibri" w:cs="Calibri"/>
                <w:sz w:val="22"/>
                <w:szCs w:val="22"/>
              </w:rPr>
            </w:pPr>
          </w:p>
        </w:tc>
      </w:tr>
    </w:tbl>
    <w:p w14:paraId="6D71B9B1" w14:textId="77777777" w:rsidR="003C7644" w:rsidRDefault="003C7644" w:rsidP="000E6D56"/>
    <w:sectPr w:rsidR="003C7644" w:rsidSect="00B023C1">
      <w:headerReference w:type="even" r:id="rId11"/>
      <w:headerReference w:type="default" r:id="rId12"/>
      <w:footerReference w:type="even" r:id="rId13"/>
      <w:footerReference w:type="default" r:id="rId14"/>
      <w:headerReference w:type="first" r:id="rId15"/>
      <w:footerReference w:type="first" r:id="rId16"/>
      <w:footnotePr>
        <w:pos w:val="beneathText"/>
      </w:footnotePr>
      <w:type w:val="continuous"/>
      <w:pgSz w:w="11906" w:h="16838"/>
      <w:pgMar w:top="765" w:right="991" w:bottom="549" w:left="1758" w:header="709" w:footer="493"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898AC" w14:textId="77777777" w:rsidR="000360D2" w:rsidRDefault="000360D2">
      <w:pPr>
        <w:spacing w:line="240" w:lineRule="auto"/>
      </w:pPr>
      <w:r>
        <w:separator/>
      </w:r>
    </w:p>
  </w:endnote>
  <w:endnote w:type="continuationSeparator" w:id="0">
    <w:p w14:paraId="14719BA7" w14:textId="77777777" w:rsidR="000360D2" w:rsidRDefault="000360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57ACB" w14:textId="77777777" w:rsidR="003228BD" w:rsidRDefault="003228B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84F37" w14:textId="77777777" w:rsidR="001C09C9" w:rsidRDefault="001C09C9" w:rsidP="001C09C9">
    <w:pPr>
      <w:pStyle w:val="Footer"/>
      <w:tabs>
        <w:tab w:val="clear" w:pos="4536"/>
      </w:tabs>
      <w:ind w:left="-709"/>
      <w:jc w:val="both"/>
      <w:rPr>
        <w:rFonts w:asciiTheme="minorHAnsi" w:hAnsiTheme="minorHAnsi"/>
        <w:sz w:val="22"/>
        <w:szCs w:val="22"/>
        <w:u w:val="single"/>
      </w:rPr>
    </w:pPr>
    <w:r>
      <w:rPr>
        <w:u w:val="single"/>
        <w:lang w:val="en"/>
      </w:rPr>
      <w:tab/>
    </w:r>
  </w:p>
  <w:p w14:paraId="30E67640" w14:textId="05FA6759" w:rsidR="001070FC" w:rsidRPr="001C09C9" w:rsidRDefault="001C09C9" w:rsidP="001C09C9">
    <w:pPr>
      <w:pStyle w:val="Footer"/>
      <w:tabs>
        <w:tab w:val="clear" w:pos="4536"/>
      </w:tabs>
      <w:ind w:left="-709"/>
      <w:jc w:val="both"/>
      <w:rPr>
        <w:rFonts w:asciiTheme="minorHAnsi" w:hAnsiTheme="minorHAnsi"/>
        <w:sz w:val="22"/>
        <w:szCs w:val="22"/>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1A3ADF">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1A3ADF">
      <w:rPr>
        <w:rFonts w:asciiTheme="minorHAnsi" w:hAnsiTheme="minorHAnsi"/>
        <w:noProof/>
        <w:sz w:val="22"/>
        <w:szCs w:val="22"/>
        <w:lang w:val="en"/>
      </w:rPr>
      <w:t>6</w:t>
    </w:r>
    <w:r>
      <w:rPr>
        <w:rFonts w:asciiTheme="minorHAnsi" w:hAnsiTheme="minorHAnsi"/>
        <w:sz w:val="22"/>
        <w:szCs w:val="22"/>
        <w:lang w:val="en"/>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685790754"/>
      <w:docPartObj>
        <w:docPartGallery w:val="Page Numbers (Bottom of Page)"/>
        <w:docPartUnique/>
      </w:docPartObj>
    </w:sdtPr>
    <w:sdtEndPr/>
    <w:sdtContent>
      <w:sdt>
        <w:sdtPr>
          <w:rPr>
            <w:rFonts w:asciiTheme="minorHAnsi" w:hAnsiTheme="minorHAnsi"/>
            <w:sz w:val="22"/>
            <w:szCs w:val="22"/>
            <w:u w:val="single"/>
          </w:rPr>
          <w:id w:val="860082579"/>
          <w:docPartObj>
            <w:docPartGallery w:val="Page Numbers (Top of Page)"/>
            <w:docPartUnique/>
          </w:docPartObj>
        </w:sdtPr>
        <w:sdtEndPr/>
        <w:sdtContent>
          <w:p w14:paraId="436E194C" w14:textId="77777777" w:rsidR="001C09C9" w:rsidRDefault="001C09C9" w:rsidP="001C09C9">
            <w:pPr>
              <w:pStyle w:val="Footer"/>
              <w:tabs>
                <w:tab w:val="clear" w:pos="4536"/>
                <w:tab w:val="clear" w:pos="9072"/>
                <w:tab w:val="right" w:pos="9468"/>
              </w:tabs>
              <w:ind w:left="-426"/>
              <w:jc w:val="both"/>
              <w:rPr>
                <w:rFonts w:asciiTheme="minorHAnsi" w:hAnsiTheme="minorHAnsi" w:cs="Times New Roman"/>
                <w:sz w:val="22"/>
                <w:szCs w:val="22"/>
                <w:u w:val="single"/>
                <w:lang w:eastAsia="fr-FR"/>
              </w:rPr>
            </w:pPr>
            <w:r>
              <w:rPr>
                <w:rFonts w:asciiTheme="minorHAnsi" w:hAnsiTheme="minorHAnsi"/>
                <w:sz w:val="22"/>
                <w:szCs w:val="22"/>
                <w:u w:val="single"/>
              </w:rPr>
              <w:tab/>
            </w:r>
          </w:p>
          <w:p w14:paraId="71CD464F" w14:textId="133D96ED" w:rsidR="001C09C9" w:rsidRPr="00B401D3" w:rsidRDefault="00F64AA8" w:rsidP="001C09C9">
            <w:pPr>
              <w:pStyle w:val="Footer"/>
              <w:tabs>
                <w:tab w:val="clear" w:pos="4536"/>
                <w:tab w:val="clear" w:pos="9072"/>
                <w:tab w:val="right" w:pos="9468"/>
              </w:tabs>
              <w:ind w:left="-426"/>
              <w:jc w:val="both"/>
              <w:rPr>
                <w:rFonts w:asciiTheme="minorHAnsi" w:hAnsiTheme="minorHAnsi"/>
                <w:sz w:val="22"/>
                <w:szCs w:val="22"/>
                <w:lang w:val="en-GB"/>
              </w:rPr>
            </w:pPr>
            <w:r w:rsidRPr="00B401D3">
              <w:rPr>
                <w:rFonts w:asciiTheme="minorHAnsi" w:hAnsiTheme="minorHAnsi"/>
                <w:sz w:val="22"/>
                <w:szCs w:val="22"/>
                <w:lang w:val="en-GB"/>
              </w:rPr>
              <w:t>DAJ_F002ENG_</w:t>
            </w:r>
            <w:r w:rsidR="00792809" w:rsidRPr="00B401D3">
              <w:rPr>
                <w:rFonts w:asciiTheme="minorHAnsi" w:hAnsiTheme="minorHAnsi"/>
                <w:sz w:val="22"/>
                <w:szCs w:val="22"/>
                <w:lang w:val="en-GB"/>
              </w:rPr>
              <w:t>v0</w:t>
            </w:r>
            <w:r w:rsidR="00792809">
              <w:rPr>
                <w:rFonts w:asciiTheme="minorHAnsi" w:hAnsiTheme="minorHAnsi"/>
                <w:sz w:val="22"/>
                <w:szCs w:val="22"/>
                <w:lang w:val="en-GB"/>
              </w:rPr>
              <w:t>7</w:t>
            </w:r>
            <w:r w:rsidR="001C09C9" w:rsidRPr="00B401D3">
              <w:rPr>
                <w:rFonts w:asciiTheme="minorHAnsi" w:hAnsiTheme="minorHAnsi"/>
                <w:sz w:val="22"/>
                <w:szCs w:val="22"/>
                <w:lang w:val="en-GB"/>
              </w:rPr>
              <w:tab/>
              <w:t xml:space="preserve">Page </w:t>
            </w:r>
            <w:r w:rsidR="001C09C9">
              <w:rPr>
                <w:rFonts w:asciiTheme="minorHAnsi" w:hAnsiTheme="minorHAnsi"/>
                <w:b/>
                <w:bCs/>
                <w:sz w:val="22"/>
                <w:szCs w:val="22"/>
              </w:rPr>
              <w:fldChar w:fldCharType="begin"/>
            </w:r>
            <w:r w:rsidR="001C09C9" w:rsidRPr="00B401D3">
              <w:rPr>
                <w:rFonts w:asciiTheme="minorHAnsi" w:hAnsiTheme="minorHAnsi"/>
                <w:b/>
                <w:bCs/>
                <w:sz w:val="22"/>
                <w:szCs w:val="22"/>
                <w:lang w:val="en-GB"/>
              </w:rPr>
              <w:instrText>PAGE</w:instrText>
            </w:r>
            <w:r w:rsidR="001C09C9">
              <w:rPr>
                <w:rFonts w:asciiTheme="minorHAnsi" w:hAnsiTheme="minorHAnsi"/>
                <w:b/>
                <w:bCs/>
                <w:sz w:val="22"/>
                <w:szCs w:val="22"/>
              </w:rPr>
              <w:fldChar w:fldCharType="separate"/>
            </w:r>
            <w:r w:rsidR="00D56FE8">
              <w:rPr>
                <w:rFonts w:asciiTheme="minorHAnsi" w:hAnsiTheme="minorHAnsi"/>
                <w:b/>
                <w:bCs/>
                <w:noProof/>
                <w:sz w:val="22"/>
                <w:szCs w:val="22"/>
                <w:lang w:val="en-GB"/>
              </w:rPr>
              <w:t>1</w:t>
            </w:r>
            <w:r w:rsidR="001C09C9">
              <w:rPr>
                <w:rFonts w:asciiTheme="minorHAnsi" w:hAnsiTheme="minorHAnsi"/>
                <w:b/>
                <w:bCs/>
                <w:sz w:val="22"/>
                <w:szCs w:val="22"/>
              </w:rPr>
              <w:fldChar w:fldCharType="end"/>
            </w:r>
            <w:r w:rsidR="001C09C9" w:rsidRPr="00B401D3">
              <w:rPr>
                <w:rFonts w:asciiTheme="minorHAnsi" w:hAnsiTheme="minorHAnsi"/>
                <w:sz w:val="22"/>
                <w:szCs w:val="22"/>
                <w:lang w:val="en-GB"/>
              </w:rPr>
              <w:t xml:space="preserve"> </w:t>
            </w:r>
            <w:r w:rsidR="003963D8" w:rsidRPr="00B401D3">
              <w:rPr>
                <w:rFonts w:asciiTheme="minorHAnsi" w:hAnsiTheme="minorHAnsi"/>
                <w:sz w:val="22"/>
                <w:szCs w:val="22"/>
                <w:lang w:val="en-GB"/>
              </w:rPr>
              <w:t xml:space="preserve">of </w:t>
            </w:r>
            <w:r w:rsidR="001C09C9">
              <w:rPr>
                <w:rFonts w:asciiTheme="minorHAnsi" w:hAnsiTheme="minorHAnsi"/>
                <w:b/>
                <w:bCs/>
                <w:sz w:val="22"/>
                <w:szCs w:val="22"/>
              </w:rPr>
              <w:fldChar w:fldCharType="begin"/>
            </w:r>
            <w:r w:rsidR="001C09C9" w:rsidRPr="00B401D3">
              <w:rPr>
                <w:rFonts w:asciiTheme="minorHAnsi" w:hAnsiTheme="minorHAnsi"/>
                <w:b/>
                <w:bCs/>
                <w:sz w:val="22"/>
                <w:szCs w:val="22"/>
                <w:lang w:val="en-GB"/>
              </w:rPr>
              <w:instrText>NUMPAGES</w:instrText>
            </w:r>
            <w:r w:rsidR="001C09C9">
              <w:rPr>
                <w:rFonts w:asciiTheme="minorHAnsi" w:hAnsiTheme="minorHAnsi"/>
                <w:b/>
                <w:bCs/>
                <w:sz w:val="22"/>
                <w:szCs w:val="22"/>
              </w:rPr>
              <w:fldChar w:fldCharType="separate"/>
            </w:r>
            <w:r w:rsidR="00D56FE8">
              <w:rPr>
                <w:rFonts w:asciiTheme="minorHAnsi" w:hAnsiTheme="minorHAnsi"/>
                <w:b/>
                <w:bCs/>
                <w:noProof/>
                <w:sz w:val="22"/>
                <w:szCs w:val="22"/>
                <w:lang w:val="en-GB"/>
              </w:rPr>
              <w:t>6</w:t>
            </w:r>
            <w:r w:rsidR="001C09C9">
              <w:rPr>
                <w:rFonts w:asciiTheme="minorHAnsi" w:hAnsiTheme="minorHAnsi"/>
                <w:b/>
                <w:bCs/>
                <w:sz w:val="22"/>
                <w:szCs w:val="22"/>
              </w:rPr>
              <w:fldChar w:fldCharType="end"/>
            </w:r>
          </w:p>
          <w:p w14:paraId="6B0F2C66" w14:textId="7BD2024A" w:rsidR="001C09C9" w:rsidRDefault="00792809" w:rsidP="001C09C9">
            <w:pPr>
              <w:pStyle w:val="Footer"/>
              <w:tabs>
                <w:tab w:val="clear" w:pos="4536"/>
                <w:tab w:val="clear" w:pos="9072"/>
                <w:tab w:val="right" w:pos="9468"/>
              </w:tabs>
              <w:ind w:left="-426"/>
              <w:jc w:val="both"/>
              <w:rPr>
                <w:rFonts w:asciiTheme="minorHAnsi" w:hAnsiTheme="minorHAnsi"/>
                <w:b/>
                <w:bCs/>
                <w:sz w:val="22"/>
                <w:szCs w:val="22"/>
              </w:rPr>
            </w:pPr>
            <w:r>
              <w:rPr>
                <w:rFonts w:asciiTheme="minorHAnsi" w:hAnsiTheme="minorHAnsi"/>
                <w:b/>
                <w:sz w:val="22"/>
                <w:szCs w:val="22"/>
              </w:rPr>
              <w:t xml:space="preserve">August </w:t>
            </w:r>
            <w:r w:rsidR="003963D8">
              <w:rPr>
                <w:rFonts w:asciiTheme="minorHAnsi" w:hAnsiTheme="minorHAnsi"/>
                <w:b/>
                <w:sz w:val="22"/>
                <w:szCs w:val="22"/>
              </w:rPr>
              <w:t>2023</w:t>
            </w:r>
          </w:p>
          <w:p w14:paraId="40272DE1" w14:textId="124C5720" w:rsidR="001C09C9" w:rsidRDefault="001C09C9" w:rsidP="001C09C9">
            <w:pPr>
              <w:tabs>
                <w:tab w:val="center" w:pos="4153"/>
                <w:tab w:val="right" w:pos="8306"/>
                <w:tab w:val="right" w:pos="9746"/>
              </w:tabs>
              <w:spacing w:line="240" w:lineRule="auto"/>
              <w:ind w:left="-426"/>
              <w:rPr>
                <w:rFonts w:asciiTheme="minorHAnsi" w:eastAsia="Times New Roman" w:hAnsiTheme="minorHAnsi"/>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t>SIRET : 808 734 792 00027</w:t>
            </w:r>
          </w:p>
          <w:p w14:paraId="3A17EF13" w14:textId="77777777" w:rsidR="001C09C9" w:rsidRDefault="001C09C9" w:rsidP="001C09C9">
            <w:pPr>
              <w:tabs>
                <w:tab w:val="center" w:pos="4153"/>
                <w:tab w:val="right" w:pos="8306"/>
                <w:tab w:val="right" w:pos="9746"/>
              </w:tabs>
              <w:spacing w:line="240" w:lineRule="auto"/>
              <w:ind w:left="-426"/>
              <w:rPr>
                <w:rFonts w:asciiTheme="minorHAnsi" w:eastAsia="Times New Roman" w:hAnsiTheme="minorHAnsi"/>
                <w:sz w:val="16"/>
                <w:szCs w:val="16"/>
              </w:rPr>
            </w:pPr>
            <w:r>
              <w:rPr>
                <w:rFonts w:asciiTheme="minorHAnsi" w:eastAsia="Times New Roman" w:hAnsiTheme="minorHAnsi"/>
                <w:sz w:val="16"/>
                <w:szCs w:val="16"/>
              </w:rPr>
              <w:t xml:space="preserve">40, Boulevard de Port-Royal - 75005 Paris – France </w:t>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00D848" w14:textId="77777777" w:rsidR="000360D2" w:rsidRDefault="000360D2">
      <w:pPr>
        <w:spacing w:line="240" w:lineRule="auto"/>
      </w:pPr>
      <w:r>
        <w:separator/>
      </w:r>
    </w:p>
  </w:footnote>
  <w:footnote w:type="continuationSeparator" w:id="0">
    <w:p w14:paraId="48D805EC" w14:textId="77777777" w:rsidR="000360D2" w:rsidRDefault="000360D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4CE0B" w14:textId="77777777" w:rsidR="003228BD" w:rsidRDefault="003228B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964B1" w14:textId="65003961" w:rsidR="001C09C9" w:rsidRDefault="001C09C9" w:rsidP="001C09C9">
    <w:pPr>
      <w:pStyle w:val="Header"/>
      <w:ind w:left="-567"/>
      <w:rPr>
        <w:rFonts w:asciiTheme="minorHAnsi" w:hAnsiTheme="minorHAnsi"/>
        <w:sz w:val="24"/>
        <w:lang w:eastAsia="fr-FR"/>
      </w:rPr>
    </w:pPr>
    <w:r>
      <w:rPr>
        <w:noProof/>
        <w:lang w:val="en-GB" w:eastAsia="en-GB"/>
      </w:rPr>
      <w:drawing>
        <wp:inline distT="0" distB="0" distL="0" distR="0" wp14:anchorId="3E347AD7" wp14:editId="374ECC4B">
          <wp:extent cx="1057275" cy="5429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4678CB4B" w14:textId="4F7FCA72" w:rsidR="001C09C9" w:rsidRDefault="001C09C9" w:rsidP="001C09C9">
    <w:pPr>
      <w:pStyle w:val="Header"/>
      <w:tabs>
        <w:tab w:val="clear" w:pos="4536"/>
        <w:tab w:val="clear" w:pos="9072"/>
        <w:tab w:val="right" w:pos="9781"/>
      </w:tabs>
      <w:ind w:left="-426"/>
      <w:rPr>
        <w:rFonts w:asciiTheme="minorHAnsi" w:hAnsiTheme="minorHAnsi"/>
        <w:b/>
        <w:smallCaps/>
      </w:rPr>
    </w:pPr>
    <w:r w:rsidRPr="001C09C9">
      <w:rPr>
        <w:rFonts w:asciiTheme="minorHAnsi" w:hAnsiTheme="minorHAnsi"/>
        <w:b/>
        <w:bCs/>
        <w:smallCaps/>
        <w:lang w:val="en"/>
      </w:rPr>
      <w:t>Awarding procedure report for contracts of between €40,000 and €200,000 exc. vat</w:t>
    </w:r>
    <w:r w:rsidR="003228BD">
      <w:rPr>
        <w:rFonts w:asciiTheme="minorHAnsi" w:hAnsiTheme="minorHAnsi"/>
        <w:b/>
        <w:bCs/>
        <w:smallCaps/>
        <w:lang w:val="en"/>
      </w:rPr>
      <w:t xml:space="preserve">                    NUMBER </w:t>
    </w:r>
    <w:r w:rsidR="003228BD" w:rsidRPr="003228BD">
      <w:rPr>
        <w:rFonts w:ascii="Calibri" w:hAnsi="Calibri"/>
        <w:b/>
        <w:sz w:val="22"/>
        <w:lang w:val="en"/>
      </w:rPr>
      <w:t>25-MR-7300</w:t>
    </w:r>
  </w:p>
  <w:p w14:paraId="231BD2CA" w14:textId="77777777" w:rsidR="001C09C9" w:rsidRPr="00222248" w:rsidRDefault="001C09C9" w:rsidP="001C09C9">
    <w:pPr>
      <w:pStyle w:val="Header"/>
      <w:tabs>
        <w:tab w:val="clear" w:pos="4536"/>
        <w:tab w:val="clear" w:pos="9072"/>
        <w:tab w:val="right" w:pos="9781"/>
      </w:tabs>
      <w:spacing w:line="240" w:lineRule="auto"/>
      <w:ind w:left="-426"/>
      <w:rPr>
        <w:rFonts w:asciiTheme="minorHAnsi" w:hAnsiTheme="minorHAnsi"/>
        <w:sz w:val="2"/>
        <w:u w:val="single"/>
      </w:rPr>
    </w:pPr>
    <w:r>
      <w:rPr>
        <w:rFonts w:asciiTheme="minorHAnsi" w:hAnsiTheme="minorHAnsi"/>
        <w:sz w:val="18"/>
        <w:u w:val="single"/>
      </w:rPr>
      <w:tab/>
    </w:r>
  </w:p>
  <w:p w14:paraId="114E439C" w14:textId="77777777" w:rsidR="00F432D3" w:rsidRPr="001C09C9" w:rsidRDefault="00F432D3" w:rsidP="001C09C9">
    <w:pPr>
      <w:pStyle w:val="Header"/>
      <w:tabs>
        <w:tab w:val="clear" w:pos="4536"/>
      </w:tabs>
      <w:spacing w:line="240" w:lineRule="auto"/>
      <w:rPr>
        <w:rFonts w:asciiTheme="minorHAnsi" w:hAnsiTheme="minorHAnsi"/>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E4337" w14:textId="1E52C2F8" w:rsidR="001070FC" w:rsidRPr="00C17FE5" w:rsidRDefault="00D509EA" w:rsidP="00E55DD0">
    <w:pPr>
      <w:pStyle w:val="Header"/>
      <w:tabs>
        <w:tab w:val="clear" w:pos="4536"/>
        <w:tab w:val="clear" w:pos="9072"/>
        <w:tab w:val="right" w:pos="9356"/>
      </w:tabs>
      <w:ind w:left="-851"/>
      <w:jc w:val="both"/>
      <w:rPr>
        <w:rFonts w:ascii="Calibri" w:hAnsi="Calibri"/>
        <w:b/>
        <w:bCs/>
        <w:sz w:val="24"/>
      </w:rPr>
    </w:pPr>
    <w:bookmarkStart w:id="1" w:name="_Hlk62125806"/>
    <w:bookmarkStart w:id="2" w:name="_Hlk62125807"/>
    <w:r>
      <w:rPr>
        <w:noProof/>
        <w:lang w:val="en-GB" w:eastAsia="en-GB"/>
      </w:rPr>
      <w:drawing>
        <wp:inline distT="0" distB="0" distL="0" distR="0" wp14:anchorId="46B6E625" wp14:editId="087AC21E">
          <wp:extent cx="2124000" cy="1085600"/>
          <wp:effectExtent l="0" t="0" r="0" b="63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085600"/>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61856D9E" w14:textId="77777777" w:rsidR="001070FC" w:rsidRDefault="001070FC" w:rsidP="001070F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pStyle w:val="textepuce2"/>
      <w:lvlText w:val="•"/>
      <w:lvlJc w:val="left"/>
      <w:pPr>
        <w:tabs>
          <w:tab w:val="num" w:pos="360"/>
        </w:tabs>
        <w:ind w:left="0" w:firstLine="0"/>
      </w:pPr>
      <w:rPr>
        <w:rFonts w:ascii="Arial" w:hAnsi="Arial" w:cs="Arial"/>
        <w:b w:val="0"/>
        <w:i w:val="0"/>
        <w:caps w:val="0"/>
        <w:smallCaps w:val="0"/>
        <w:strike w:val="0"/>
        <w:dstrike w:val="0"/>
        <w:vanish w:val="0"/>
        <w:color w:val="000000"/>
        <w:spacing w:val="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0000003"/>
    <w:multiLevelType w:val="singleLevel"/>
    <w:tmpl w:val="00000003"/>
    <w:name w:val="WW8Num3"/>
    <w:lvl w:ilvl="0">
      <w:start w:val="1"/>
      <w:numFmt w:val="bullet"/>
      <w:pStyle w:val="liste1"/>
      <w:lvlText w:val="-"/>
      <w:lvlJc w:val="left"/>
      <w:pPr>
        <w:tabs>
          <w:tab w:val="num" w:pos="360"/>
        </w:tabs>
        <w:ind w:left="360" w:hanging="360"/>
      </w:pPr>
      <w:rPr>
        <w:rFonts w:ascii="Times New Roman" w:hAnsi="Times New Roman" w:cs="Times New Roman"/>
        <w:sz w:val="24"/>
        <w:szCs w:val="24"/>
      </w:rPr>
    </w:lvl>
  </w:abstractNum>
  <w:abstractNum w:abstractNumId="3" w15:restartNumberingAfterBreak="0">
    <w:nsid w:val="026D4EFA"/>
    <w:multiLevelType w:val="hybridMultilevel"/>
    <w:tmpl w:val="45D6A7EC"/>
    <w:lvl w:ilvl="0" w:tplc="040C000F">
      <w:start w:val="1"/>
      <w:numFmt w:val="decimal"/>
      <w:lvlText w:val="%1."/>
      <w:lvlJc w:val="left"/>
      <w:pPr>
        <w:ind w:left="2130" w:hanging="360"/>
      </w:pPr>
    </w:lvl>
    <w:lvl w:ilvl="1" w:tplc="040C0019" w:tentative="1">
      <w:start w:val="1"/>
      <w:numFmt w:val="lowerLetter"/>
      <w:lvlText w:val="%2."/>
      <w:lvlJc w:val="left"/>
      <w:pPr>
        <w:ind w:left="2850" w:hanging="360"/>
      </w:pPr>
    </w:lvl>
    <w:lvl w:ilvl="2" w:tplc="040C001B" w:tentative="1">
      <w:start w:val="1"/>
      <w:numFmt w:val="lowerRoman"/>
      <w:lvlText w:val="%3."/>
      <w:lvlJc w:val="right"/>
      <w:pPr>
        <w:ind w:left="3570" w:hanging="180"/>
      </w:pPr>
    </w:lvl>
    <w:lvl w:ilvl="3" w:tplc="040C000F" w:tentative="1">
      <w:start w:val="1"/>
      <w:numFmt w:val="decimal"/>
      <w:lvlText w:val="%4."/>
      <w:lvlJc w:val="left"/>
      <w:pPr>
        <w:ind w:left="4290" w:hanging="360"/>
      </w:pPr>
    </w:lvl>
    <w:lvl w:ilvl="4" w:tplc="040C0019" w:tentative="1">
      <w:start w:val="1"/>
      <w:numFmt w:val="lowerLetter"/>
      <w:lvlText w:val="%5."/>
      <w:lvlJc w:val="left"/>
      <w:pPr>
        <w:ind w:left="5010" w:hanging="360"/>
      </w:pPr>
    </w:lvl>
    <w:lvl w:ilvl="5" w:tplc="040C001B" w:tentative="1">
      <w:start w:val="1"/>
      <w:numFmt w:val="lowerRoman"/>
      <w:lvlText w:val="%6."/>
      <w:lvlJc w:val="right"/>
      <w:pPr>
        <w:ind w:left="5730" w:hanging="180"/>
      </w:pPr>
    </w:lvl>
    <w:lvl w:ilvl="6" w:tplc="040C000F" w:tentative="1">
      <w:start w:val="1"/>
      <w:numFmt w:val="decimal"/>
      <w:lvlText w:val="%7."/>
      <w:lvlJc w:val="left"/>
      <w:pPr>
        <w:ind w:left="6450" w:hanging="360"/>
      </w:pPr>
    </w:lvl>
    <w:lvl w:ilvl="7" w:tplc="040C0019" w:tentative="1">
      <w:start w:val="1"/>
      <w:numFmt w:val="lowerLetter"/>
      <w:lvlText w:val="%8."/>
      <w:lvlJc w:val="left"/>
      <w:pPr>
        <w:ind w:left="7170" w:hanging="360"/>
      </w:pPr>
    </w:lvl>
    <w:lvl w:ilvl="8" w:tplc="040C001B" w:tentative="1">
      <w:start w:val="1"/>
      <w:numFmt w:val="lowerRoman"/>
      <w:lvlText w:val="%9."/>
      <w:lvlJc w:val="right"/>
      <w:pPr>
        <w:ind w:left="7890" w:hanging="180"/>
      </w:pPr>
    </w:lvl>
  </w:abstractNum>
  <w:abstractNum w:abstractNumId="4" w15:restartNumberingAfterBreak="0">
    <w:nsid w:val="07130FA1"/>
    <w:multiLevelType w:val="hybridMultilevel"/>
    <w:tmpl w:val="8E8ABB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7340B5D"/>
    <w:multiLevelType w:val="hybridMultilevel"/>
    <w:tmpl w:val="422E75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BB421CB"/>
    <w:multiLevelType w:val="hybridMultilevel"/>
    <w:tmpl w:val="45D6A7EC"/>
    <w:lvl w:ilvl="0" w:tplc="040C000F">
      <w:start w:val="1"/>
      <w:numFmt w:val="decimal"/>
      <w:lvlText w:val="%1."/>
      <w:lvlJc w:val="left"/>
      <w:pPr>
        <w:ind w:left="2130" w:hanging="360"/>
      </w:pPr>
    </w:lvl>
    <w:lvl w:ilvl="1" w:tplc="040C0019" w:tentative="1">
      <w:start w:val="1"/>
      <w:numFmt w:val="lowerLetter"/>
      <w:lvlText w:val="%2."/>
      <w:lvlJc w:val="left"/>
      <w:pPr>
        <w:ind w:left="2850" w:hanging="360"/>
      </w:pPr>
    </w:lvl>
    <w:lvl w:ilvl="2" w:tplc="040C001B" w:tentative="1">
      <w:start w:val="1"/>
      <w:numFmt w:val="lowerRoman"/>
      <w:lvlText w:val="%3."/>
      <w:lvlJc w:val="right"/>
      <w:pPr>
        <w:ind w:left="3570" w:hanging="180"/>
      </w:pPr>
    </w:lvl>
    <w:lvl w:ilvl="3" w:tplc="040C000F" w:tentative="1">
      <w:start w:val="1"/>
      <w:numFmt w:val="decimal"/>
      <w:lvlText w:val="%4."/>
      <w:lvlJc w:val="left"/>
      <w:pPr>
        <w:ind w:left="4290" w:hanging="360"/>
      </w:pPr>
    </w:lvl>
    <w:lvl w:ilvl="4" w:tplc="040C0019" w:tentative="1">
      <w:start w:val="1"/>
      <w:numFmt w:val="lowerLetter"/>
      <w:lvlText w:val="%5."/>
      <w:lvlJc w:val="left"/>
      <w:pPr>
        <w:ind w:left="5010" w:hanging="360"/>
      </w:pPr>
    </w:lvl>
    <w:lvl w:ilvl="5" w:tplc="040C001B" w:tentative="1">
      <w:start w:val="1"/>
      <w:numFmt w:val="lowerRoman"/>
      <w:lvlText w:val="%6."/>
      <w:lvlJc w:val="right"/>
      <w:pPr>
        <w:ind w:left="5730" w:hanging="180"/>
      </w:pPr>
    </w:lvl>
    <w:lvl w:ilvl="6" w:tplc="040C000F" w:tentative="1">
      <w:start w:val="1"/>
      <w:numFmt w:val="decimal"/>
      <w:lvlText w:val="%7."/>
      <w:lvlJc w:val="left"/>
      <w:pPr>
        <w:ind w:left="6450" w:hanging="360"/>
      </w:pPr>
    </w:lvl>
    <w:lvl w:ilvl="7" w:tplc="040C0019" w:tentative="1">
      <w:start w:val="1"/>
      <w:numFmt w:val="lowerLetter"/>
      <w:lvlText w:val="%8."/>
      <w:lvlJc w:val="left"/>
      <w:pPr>
        <w:ind w:left="7170" w:hanging="360"/>
      </w:pPr>
    </w:lvl>
    <w:lvl w:ilvl="8" w:tplc="040C001B" w:tentative="1">
      <w:start w:val="1"/>
      <w:numFmt w:val="lowerRoman"/>
      <w:lvlText w:val="%9."/>
      <w:lvlJc w:val="right"/>
      <w:pPr>
        <w:ind w:left="7890" w:hanging="180"/>
      </w:pPr>
    </w:lvl>
  </w:abstractNum>
  <w:abstractNum w:abstractNumId="7" w15:restartNumberingAfterBreak="0">
    <w:nsid w:val="129C25E3"/>
    <w:multiLevelType w:val="hybridMultilevel"/>
    <w:tmpl w:val="BF9C6A84"/>
    <w:lvl w:ilvl="0" w:tplc="040C0001">
      <w:start w:val="1"/>
      <w:numFmt w:val="bullet"/>
      <w:lvlText w:val=""/>
      <w:lvlJc w:val="left"/>
      <w:pPr>
        <w:ind w:left="1221" w:hanging="360"/>
      </w:pPr>
      <w:rPr>
        <w:rFonts w:ascii="Symbol" w:hAnsi="Symbol" w:hint="default"/>
      </w:rPr>
    </w:lvl>
    <w:lvl w:ilvl="1" w:tplc="040C0003">
      <w:start w:val="1"/>
      <w:numFmt w:val="bullet"/>
      <w:lvlText w:val="o"/>
      <w:lvlJc w:val="left"/>
      <w:pPr>
        <w:ind w:left="1941" w:hanging="360"/>
      </w:pPr>
      <w:rPr>
        <w:rFonts w:ascii="Courier New" w:hAnsi="Courier New" w:cs="Courier New" w:hint="default"/>
      </w:rPr>
    </w:lvl>
    <w:lvl w:ilvl="2" w:tplc="040C0005">
      <w:start w:val="1"/>
      <w:numFmt w:val="bullet"/>
      <w:lvlText w:val=""/>
      <w:lvlJc w:val="left"/>
      <w:pPr>
        <w:ind w:left="2661" w:hanging="360"/>
      </w:pPr>
      <w:rPr>
        <w:rFonts w:ascii="Wingdings" w:hAnsi="Wingdings" w:hint="default"/>
      </w:rPr>
    </w:lvl>
    <w:lvl w:ilvl="3" w:tplc="040C0001">
      <w:start w:val="1"/>
      <w:numFmt w:val="bullet"/>
      <w:lvlText w:val=""/>
      <w:lvlJc w:val="left"/>
      <w:pPr>
        <w:ind w:left="3381" w:hanging="360"/>
      </w:pPr>
      <w:rPr>
        <w:rFonts w:ascii="Symbol" w:hAnsi="Symbol" w:hint="default"/>
      </w:rPr>
    </w:lvl>
    <w:lvl w:ilvl="4" w:tplc="040C0003">
      <w:start w:val="1"/>
      <w:numFmt w:val="bullet"/>
      <w:lvlText w:val="o"/>
      <w:lvlJc w:val="left"/>
      <w:pPr>
        <w:ind w:left="4101" w:hanging="360"/>
      </w:pPr>
      <w:rPr>
        <w:rFonts w:ascii="Courier New" w:hAnsi="Courier New" w:cs="Courier New" w:hint="default"/>
      </w:rPr>
    </w:lvl>
    <w:lvl w:ilvl="5" w:tplc="040C0005">
      <w:start w:val="1"/>
      <w:numFmt w:val="bullet"/>
      <w:lvlText w:val=""/>
      <w:lvlJc w:val="left"/>
      <w:pPr>
        <w:ind w:left="4821" w:hanging="360"/>
      </w:pPr>
      <w:rPr>
        <w:rFonts w:ascii="Wingdings" w:hAnsi="Wingdings" w:hint="default"/>
      </w:rPr>
    </w:lvl>
    <w:lvl w:ilvl="6" w:tplc="040C0001">
      <w:start w:val="1"/>
      <w:numFmt w:val="bullet"/>
      <w:lvlText w:val=""/>
      <w:lvlJc w:val="left"/>
      <w:pPr>
        <w:ind w:left="5541" w:hanging="360"/>
      </w:pPr>
      <w:rPr>
        <w:rFonts w:ascii="Symbol" w:hAnsi="Symbol" w:hint="default"/>
      </w:rPr>
    </w:lvl>
    <w:lvl w:ilvl="7" w:tplc="040C0003">
      <w:start w:val="1"/>
      <w:numFmt w:val="bullet"/>
      <w:lvlText w:val="o"/>
      <w:lvlJc w:val="left"/>
      <w:pPr>
        <w:ind w:left="6261" w:hanging="360"/>
      </w:pPr>
      <w:rPr>
        <w:rFonts w:ascii="Courier New" w:hAnsi="Courier New" w:cs="Courier New" w:hint="default"/>
      </w:rPr>
    </w:lvl>
    <w:lvl w:ilvl="8" w:tplc="040C0005">
      <w:start w:val="1"/>
      <w:numFmt w:val="bullet"/>
      <w:lvlText w:val=""/>
      <w:lvlJc w:val="left"/>
      <w:pPr>
        <w:ind w:left="6981" w:hanging="360"/>
      </w:pPr>
      <w:rPr>
        <w:rFonts w:ascii="Wingdings" w:hAnsi="Wingdings" w:hint="default"/>
      </w:rPr>
    </w:lvl>
  </w:abstractNum>
  <w:abstractNum w:abstractNumId="8" w15:restartNumberingAfterBreak="0">
    <w:nsid w:val="1CF80B14"/>
    <w:multiLevelType w:val="hybridMultilevel"/>
    <w:tmpl w:val="1008420A"/>
    <w:lvl w:ilvl="0" w:tplc="01FEC6FA">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B26649"/>
    <w:multiLevelType w:val="hybridMultilevel"/>
    <w:tmpl w:val="7264E2D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BB6B97"/>
    <w:multiLevelType w:val="hybridMultilevel"/>
    <w:tmpl w:val="792CE8A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94E5ADA"/>
    <w:multiLevelType w:val="hybridMultilevel"/>
    <w:tmpl w:val="3CE46A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6D503C"/>
    <w:multiLevelType w:val="hybridMultilevel"/>
    <w:tmpl w:val="C8F28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4763FD9"/>
    <w:multiLevelType w:val="hybridMultilevel"/>
    <w:tmpl w:val="8BBC5384"/>
    <w:lvl w:ilvl="0" w:tplc="2D78A356">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B69596D"/>
    <w:multiLevelType w:val="hybridMultilevel"/>
    <w:tmpl w:val="08EC989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3"/>
  </w:num>
  <w:num w:numId="6">
    <w:abstractNumId w:val="4"/>
  </w:num>
  <w:num w:numId="7">
    <w:abstractNumId w:val="9"/>
  </w:num>
  <w:num w:numId="8">
    <w:abstractNumId w:val="8"/>
  </w:num>
  <w:num w:numId="9">
    <w:abstractNumId w:val="10"/>
  </w:num>
  <w:num w:numId="10">
    <w:abstractNumId w:val="13"/>
  </w:num>
  <w:num w:numId="11">
    <w:abstractNumId w:val="11"/>
  </w:num>
  <w:num w:numId="12">
    <w:abstractNumId w:val="12"/>
  </w:num>
  <w:num w:numId="13">
    <w:abstractNumId w:val="7"/>
  </w:num>
  <w:num w:numId="14">
    <w:abstractNumId w:val="7"/>
  </w:num>
  <w:num w:numId="15">
    <w:abstractNumId w:val="14"/>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15E"/>
    <w:rsid w:val="0000373C"/>
    <w:rsid w:val="0000389E"/>
    <w:rsid w:val="00012344"/>
    <w:rsid w:val="00012424"/>
    <w:rsid w:val="00030CE5"/>
    <w:rsid w:val="000360D2"/>
    <w:rsid w:val="00081804"/>
    <w:rsid w:val="00082013"/>
    <w:rsid w:val="00091363"/>
    <w:rsid w:val="000A1804"/>
    <w:rsid w:val="000C3750"/>
    <w:rsid w:val="000D623A"/>
    <w:rsid w:val="000E0C7E"/>
    <w:rsid w:val="000E6D56"/>
    <w:rsid w:val="001070FC"/>
    <w:rsid w:val="00113F19"/>
    <w:rsid w:val="00125DFB"/>
    <w:rsid w:val="00142FD0"/>
    <w:rsid w:val="00143A23"/>
    <w:rsid w:val="0015051E"/>
    <w:rsid w:val="00151B4E"/>
    <w:rsid w:val="00187D0E"/>
    <w:rsid w:val="0019267D"/>
    <w:rsid w:val="0019530C"/>
    <w:rsid w:val="001A2D30"/>
    <w:rsid w:val="001A3ADF"/>
    <w:rsid w:val="001C09C9"/>
    <w:rsid w:val="001C6841"/>
    <w:rsid w:val="001D0D81"/>
    <w:rsid w:val="001D59C8"/>
    <w:rsid w:val="00207AD9"/>
    <w:rsid w:val="002216B2"/>
    <w:rsid w:val="00222248"/>
    <w:rsid w:val="00233A03"/>
    <w:rsid w:val="00242A6F"/>
    <w:rsid w:val="0025013B"/>
    <w:rsid w:val="00256B72"/>
    <w:rsid w:val="00257B4B"/>
    <w:rsid w:val="002637F0"/>
    <w:rsid w:val="00265C1D"/>
    <w:rsid w:val="0027384C"/>
    <w:rsid w:val="002738A3"/>
    <w:rsid w:val="002803A9"/>
    <w:rsid w:val="002838B0"/>
    <w:rsid w:val="00293936"/>
    <w:rsid w:val="002A0BAC"/>
    <w:rsid w:val="002B1181"/>
    <w:rsid w:val="002B55EC"/>
    <w:rsid w:val="002C71A2"/>
    <w:rsid w:val="003016D9"/>
    <w:rsid w:val="0032113B"/>
    <w:rsid w:val="003228BD"/>
    <w:rsid w:val="0036179F"/>
    <w:rsid w:val="00393110"/>
    <w:rsid w:val="00393824"/>
    <w:rsid w:val="003963D8"/>
    <w:rsid w:val="003A7238"/>
    <w:rsid w:val="003A7DCF"/>
    <w:rsid w:val="003B1ED4"/>
    <w:rsid w:val="003C7644"/>
    <w:rsid w:val="00406699"/>
    <w:rsid w:val="00442680"/>
    <w:rsid w:val="00444B8F"/>
    <w:rsid w:val="004C6422"/>
    <w:rsid w:val="004C6869"/>
    <w:rsid w:val="004E3274"/>
    <w:rsid w:val="004E3FBA"/>
    <w:rsid w:val="004F72E7"/>
    <w:rsid w:val="00500C6A"/>
    <w:rsid w:val="0050258F"/>
    <w:rsid w:val="0052122F"/>
    <w:rsid w:val="00525627"/>
    <w:rsid w:val="00563F11"/>
    <w:rsid w:val="00574654"/>
    <w:rsid w:val="00575E8B"/>
    <w:rsid w:val="00585786"/>
    <w:rsid w:val="005C0BF1"/>
    <w:rsid w:val="005C50B4"/>
    <w:rsid w:val="006067AB"/>
    <w:rsid w:val="0063448F"/>
    <w:rsid w:val="00645A2F"/>
    <w:rsid w:val="00646FB1"/>
    <w:rsid w:val="00656C1A"/>
    <w:rsid w:val="0065768A"/>
    <w:rsid w:val="00665BB6"/>
    <w:rsid w:val="006868C9"/>
    <w:rsid w:val="00694849"/>
    <w:rsid w:val="00695FCA"/>
    <w:rsid w:val="006B5BE4"/>
    <w:rsid w:val="006C7815"/>
    <w:rsid w:val="006D77DC"/>
    <w:rsid w:val="006E0853"/>
    <w:rsid w:val="006F051D"/>
    <w:rsid w:val="00720A38"/>
    <w:rsid w:val="00742146"/>
    <w:rsid w:val="0075229E"/>
    <w:rsid w:val="007908C1"/>
    <w:rsid w:val="00792809"/>
    <w:rsid w:val="007A05CE"/>
    <w:rsid w:val="007A5E21"/>
    <w:rsid w:val="007D1ED3"/>
    <w:rsid w:val="008024E5"/>
    <w:rsid w:val="008039DD"/>
    <w:rsid w:val="00811A47"/>
    <w:rsid w:val="00812AFE"/>
    <w:rsid w:val="008211B3"/>
    <w:rsid w:val="0082485D"/>
    <w:rsid w:val="00846104"/>
    <w:rsid w:val="00850897"/>
    <w:rsid w:val="0088032D"/>
    <w:rsid w:val="00891D87"/>
    <w:rsid w:val="0089657D"/>
    <w:rsid w:val="00896EBB"/>
    <w:rsid w:val="008A1B7F"/>
    <w:rsid w:val="008C6F7E"/>
    <w:rsid w:val="008E5D43"/>
    <w:rsid w:val="008F71FE"/>
    <w:rsid w:val="0090224F"/>
    <w:rsid w:val="0090644F"/>
    <w:rsid w:val="0091234C"/>
    <w:rsid w:val="00935AC0"/>
    <w:rsid w:val="00982E8B"/>
    <w:rsid w:val="00990630"/>
    <w:rsid w:val="00991641"/>
    <w:rsid w:val="00992880"/>
    <w:rsid w:val="00994B56"/>
    <w:rsid w:val="009A4D9F"/>
    <w:rsid w:val="009B2CB5"/>
    <w:rsid w:val="009D2ED8"/>
    <w:rsid w:val="009D79F6"/>
    <w:rsid w:val="00A10035"/>
    <w:rsid w:val="00A42F79"/>
    <w:rsid w:val="00A43D09"/>
    <w:rsid w:val="00A56B75"/>
    <w:rsid w:val="00A73400"/>
    <w:rsid w:val="00A761CF"/>
    <w:rsid w:val="00A770E5"/>
    <w:rsid w:val="00AA3D1D"/>
    <w:rsid w:val="00AA5735"/>
    <w:rsid w:val="00AB5E25"/>
    <w:rsid w:val="00AC79A8"/>
    <w:rsid w:val="00AD315E"/>
    <w:rsid w:val="00AE0700"/>
    <w:rsid w:val="00AE684E"/>
    <w:rsid w:val="00B023C1"/>
    <w:rsid w:val="00B02496"/>
    <w:rsid w:val="00B25420"/>
    <w:rsid w:val="00B36909"/>
    <w:rsid w:val="00B401D3"/>
    <w:rsid w:val="00B56A56"/>
    <w:rsid w:val="00B71A68"/>
    <w:rsid w:val="00B75AC0"/>
    <w:rsid w:val="00B930FB"/>
    <w:rsid w:val="00BA2590"/>
    <w:rsid w:val="00BD5A5A"/>
    <w:rsid w:val="00BE3FBE"/>
    <w:rsid w:val="00C32AF0"/>
    <w:rsid w:val="00C46D34"/>
    <w:rsid w:val="00C4786E"/>
    <w:rsid w:val="00C50681"/>
    <w:rsid w:val="00C51F42"/>
    <w:rsid w:val="00C71480"/>
    <w:rsid w:val="00C96AD1"/>
    <w:rsid w:val="00CA7D69"/>
    <w:rsid w:val="00CB6310"/>
    <w:rsid w:val="00CC1150"/>
    <w:rsid w:val="00D02AD7"/>
    <w:rsid w:val="00D2761C"/>
    <w:rsid w:val="00D31979"/>
    <w:rsid w:val="00D4082B"/>
    <w:rsid w:val="00D509EA"/>
    <w:rsid w:val="00D56033"/>
    <w:rsid w:val="00D56FE8"/>
    <w:rsid w:val="00D6570C"/>
    <w:rsid w:val="00D82E58"/>
    <w:rsid w:val="00D82E8E"/>
    <w:rsid w:val="00D96794"/>
    <w:rsid w:val="00DA0794"/>
    <w:rsid w:val="00DB0A68"/>
    <w:rsid w:val="00DB21DF"/>
    <w:rsid w:val="00DB24D0"/>
    <w:rsid w:val="00DC0843"/>
    <w:rsid w:val="00DC4FD2"/>
    <w:rsid w:val="00DD0979"/>
    <w:rsid w:val="00DD4BC7"/>
    <w:rsid w:val="00DE1A8D"/>
    <w:rsid w:val="00DF02F7"/>
    <w:rsid w:val="00E02B81"/>
    <w:rsid w:val="00E02BAB"/>
    <w:rsid w:val="00E04E70"/>
    <w:rsid w:val="00E2354D"/>
    <w:rsid w:val="00E2546B"/>
    <w:rsid w:val="00E41FA1"/>
    <w:rsid w:val="00E4236C"/>
    <w:rsid w:val="00E427AD"/>
    <w:rsid w:val="00E55DD0"/>
    <w:rsid w:val="00E563FB"/>
    <w:rsid w:val="00E62A06"/>
    <w:rsid w:val="00E74A0C"/>
    <w:rsid w:val="00E7752E"/>
    <w:rsid w:val="00E93DE8"/>
    <w:rsid w:val="00E97DE9"/>
    <w:rsid w:val="00EA65D9"/>
    <w:rsid w:val="00EB6A6E"/>
    <w:rsid w:val="00EC5A89"/>
    <w:rsid w:val="00EC5EA2"/>
    <w:rsid w:val="00EC787B"/>
    <w:rsid w:val="00ED7B2B"/>
    <w:rsid w:val="00EE7FA0"/>
    <w:rsid w:val="00F15CFD"/>
    <w:rsid w:val="00F16A84"/>
    <w:rsid w:val="00F1741E"/>
    <w:rsid w:val="00F218A4"/>
    <w:rsid w:val="00F24C5D"/>
    <w:rsid w:val="00F30D63"/>
    <w:rsid w:val="00F34EAA"/>
    <w:rsid w:val="00F432D3"/>
    <w:rsid w:val="00F45D69"/>
    <w:rsid w:val="00F61DD3"/>
    <w:rsid w:val="00F64AA8"/>
    <w:rsid w:val="00F67A4E"/>
    <w:rsid w:val="00F968C0"/>
    <w:rsid w:val="00FA0B4C"/>
    <w:rsid w:val="00FA5398"/>
    <w:rsid w:val="00FA7581"/>
    <w:rsid w:val="00FD6DF3"/>
    <w:rsid w:val="00FE5F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9AE56B"/>
  <w15:docId w15:val="{C4F0E73E-C6C5-4ED1-81B1-7F454CD5F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46B"/>
    <w:pPr>
      <w:suppressAutoHyphens/>
      <w:spacing w:line="300" w:lineRule="atLeast"/>
    </w:pPr>
    <w:rPr>
      <w:rFonts w:ascii="Arial" w:eastAsia="Times" w:hAnsi="Arial" w:cs="Arial"/>
      <w:lang w:eastAsia="zh-CN"/>
    </w:rPr>
  </w:style>
  <w:style w:type="paragraph" w:styleId="Heading1">
    <w:name w:val="heading 1"/>
    <w:basedOn w:val="Normal"/>
    <w:next w:val="Normal"/>
    <w:qFormat/>
    <w:pPr>
      <w:keepNext/>
      <w:numPr>
        <w:numId w:val="1"/>
      </w:numPr>
      <w:outlineLvl w:val="0"/>
    </w:pPr>
    <w:rPr>
      <w:u w:val="single"/>
    </w:rPr>
  </w:style>
  <w:style w:type="paragraph" w:styleId="Heading2">
    <w:name w:val="heading 2"/>
    <w:basedOn w:val="Normal"/>
    <w:next w:val="Normal"/>
    <w:qFormat/>
    <w:pPr>
      <w:keepNext/>
      <w:numPr>
        <w:ilvl w:val="1"/>
        <w:numId w:val="1"/>
      </w:numPr>
      <w:tabs>
        <w:tab w:val="left" w:pos="993"/>
      </w:tabs>
      <w:outlineLvl w:val="1"/>
    </w:pPr>
    <w:rPr>
      <w:b/>
      <w:bCs/>
      <w:u w:val="single"/>
    </w:rPr>
  </w:style>
  <w:style w:type="paragraph" w:styleId="Heading3">
    <w:name w:val="heading 3"/>
    <w:basedOn w:val="Normal"/>
    <w:next w:val="Normal"/>
    <w:qFormat/>
    <w:pPr>
      <w:keepNext/>
      <w:numPr>
        <w:ilvl w:val="2"/>
        <w:numId w:val="1"/>
      </w:numPr>
      <w:spacing w:before="240" w:after="60"/>
      <w:outlineLvl w:val="2"/>
    </w:pPr>
    <w:rPr>
      <w:rFonts w:ascii="Helvetica" w:hAnsi="Helvetica" w:cs="Helvetica"/>
      <w:sz w:val="24"/>
    </w:rPr>
  </w:style>
  <w:style w:type="paragraph" w:styleId="Heading4">
    <w:name w:val="heading 4"/>
    <w:basedOn w:val="Normal"/>
    <w:next w:val="Normal"/>
    <w:qFormat/>
    <w:pPr>
      <w:keepNext/>
      <w:numPr>
        <w:ilvl w:val="3"/>
        <w:numId w:val="1"/>
      </w:numPr>
      <w:spacing w:line="220" w:lineRule="exact"/>
      <w:jc w:val="center"/>
      <w:outlineLvl w:val="3"/>
    </w:pPr>
    <w:rPr>
      <w:b/>
    </w:rPr>
  </w:style>
  <w:style w:type="paragraph" w:styleId="Heading5">
    <w:name w:val="heading 5"/>
    <w:basedOn w:val="Normal"/>
    <w:next w:val="Normal"/>
    <w:qFormat/>
    <w:pPr>
      <w:keepNext/>
      <w:numPr>
        <w:ilvl w:val="4"/>
        <w:numId w:val="1"/>
      </w:numPr>
      <w:pBdr>
        <w:top w:val="single" w:sz="4" w:space="1" w:color="000000"/>
        <w:left w:val="single" w:sz="4" w:space="3" w:color="000000"/>
        <w:bottom w:val="single" w:sz="4" w:space="1" w:color="000000"/>
        <w:right w:val="single" w:sz="4" w:space="0" w:color="000000"/>
      </w:pBdr>
      <w:ind w:left="0" w:right="96" w:firstLine="0"/>
      <w:jc w:val="center"/>
      <w:outlineLvl w:val="4"/>
    </w:pPr>
    <w:rPr>
      <w:b/>
      <w:bCs/>
      <w:cap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Arial" w:hAnsi="Arial" w:cs="Arial"/>
      <w:b w:val="0"/>
      <w:i w:val="0"/>
      <w:caps w:val="0"/>
      <w:smallCaps w:val="0"/>
      <w:strike w:val="0"/>
      <w:dstrike w:val="0"/>
      <w:vanish w:val="0"/>
      <w:color w:val="000000"/>
      <w:spacing w:val="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z0">
    <w:name w:val="WW8Num3z0"/>
    <w:rPr>
      <w:rFonts w:ascii="Times New Roman" w:hAnsi="Times New Roman" w:cs="Times New Roman"/>
      <w:sz w:val="24"/>
      <w:szCs w:val="24"/>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8z0">
    <w:name w:val="WW8Num8z0"/>
    <w:rPr>
      <w:rFonts w:ascii="Symbol" w:hAnsi="Symbol" w:cs="Symbol"/>
    </w:rPr>
  </w:style>
  <w:style w:type="character" w:customStyle="1" w:styleId="WW8Num10z0">
    <w:name w:val="WW8Num10z0"/>
    <w:rPr>
      <w:rFonts w:ascii="Symbol" w:hAnsi="Symbol" w:cs="Symbol"/>
    </w:rPr>
  </w:style>
  <w:style w:type="character" w:customStyle="1" w:styleId="WW8Num12z0">
    <w:name w:val="WW8Num12z0"/>
    <w:rPr>
      <w:rFonts w:ascii="Arial" w:hAnsi="Arial" w:cs="Arial"/>
      <w:b w:val="0"/>
      <w:i w:val="0"/>
      <w:caps w:val="0"/>
      <w:smallCaps w:val="0"/>
      <w:strike w:val="0"/>
      <w:dstrike w:val="0"/>
      <w:vanish w:val="0"/>
      <w:color w:val="000000"/>
      <w:spacing w:val="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Pr>
      <w:rFonts w:ascii="Times New Roman" w:eastAsia="Times New Roman" w:hAnsi="Times New Roman"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Times New Roman" w:hAnsi="Times New Roman" w:cs="Times New Roman"/>
      <w:sz w:val="24"/>
      <w:szCs w:val="24"/>
    </w:rPr>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1z0">
    <w:name w:val="WW8Num21z0"/>
    <w:rPr>
      <w:rFonts w:ascii="Times New Roman" w:eastAsia="Times New Roman"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Wingdings" w:hAnsi="Wingdings" w:cs="Wingdings"/>
    </w:rPr>
  </w:style>
  <w:style w:type="character" w:customStyle="1" w:styleId="WW8Num22z1">
    <w:name w:val="WW8Num22z1"/>
    <w:rPr>
      <w:rFonts w:ascii="Times New Roman" w:eastAsia="Times New Roman" w:hAnsi="Times New Roman" w:cs="Times New Roman"/>
    </w:rPr>
  </w:style>
  <w:style w:type="character" w:customStyle="1" w:styleId="WW8Num22z3">
    <w:name w:val="WW8Num22z3"/>
    <w:rPr>
      <w:rFonts w:ascii="Symbol" w:hAnsi="Symbol" w:cs="Symbol"/>
    </w:rPr>
  </w:style>
  <w:style w:type="character" w:customStyle="1" w:styleId="WW8Num22z4">
    <w:name w:val="WW8Num22z4"/>
    <w:rPr>
      <w:rFonts w:ascii="Courier New" w:hAnsi="Courier New" w:cs="Courier New"/>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Times New Roman" w:eastAsia="Times New Roman" w:hAnsi="Times New Roman"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Times New Roman" w:hAnsi="Times New Roman" w:cs="Times New Roman"/>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St18z0">
    <w:name w:val="WW8NumSt18z0"/>
    <w:rPr>
      <w:rFonts w:ascii="Wingdings" w:hAnsi="Wingdings" w:cs="Wingdings"/>
      <w:sz w:val="30"/>
    </w:rPr>
  </w:style>
  <w:style w:type="character" w:customStyle="1" w:styleId="WW-Policepardfaut">
    <w:name w:val="WW-Police par défaut"/>
  </w:style>
  <w:style w:type="character" w:styleId="Hyperlink">
    <w:name w:val="Hyperlink"/>
    <w:basedOn w:val="WW-Policepardfaut"/>
    <w:semiHidden/>
    <w:rPr>
      <w:color w:val="0000FF"/>
      <w:u w:val="single"/>
    </w:rPr>
  </w:style>
  <w:style w:type="character" w:styleId="FollowedHyperlink">
    <w:name w:val="FollowedHyperlink"/>
    <w:basedOn w:val="WW-Policepardfaut"/>
    <w:semiHidden/>
    <w:rPr>
      <w:color w:val="800080"/>
      <w:u w:val="single"/>
    </w:rPr>
  </w:style>
  <w:style w:type="character" w:styleId="Strong">
    <w:name w:val="Strong"/>
    <w:basedOn w:val="WW-Policepardfaut"/>
    <w:qFormat/>
    <w:rPr>
      <w:b/>
      <w:bCs/>
    </w:rPr>
  </w:style>
  <w:style w:type="character" w:styleId="PageNumber">
    <w:name w:val="page number"/>
    <w:basedOn w:val="WW-Policepardfaut"/>
    <w:semiHidden/>
  </w:style>
  <w:style w:type="paragraph" w:styleId="Title">
    <w:name w:val="Title"/>
    <w:basedOn w:val="Normal"/>
    <w:next w:val="BodyText"/>
    <w:qFormat/>
    <w:pPr>
      <w:keepNext/>
      <w:spacing w:before="240" w:after="120"/>
    </w:pPr>
    <w:rPr>
      <w:rFonts w:eastAsia="SimSun" w:cs="Mangal"/>
      <w:sz w:val="28"/>
      <w:szCs w:val="28"/>
    </w:rPr>
  </w:style>
  <w:style w:type="paragraph" w:styleId="BodyText">
    <w:name w:val="Body Text"/>
    <w:basedOn w:val="Normal"/>
    <w:semiHidden/>
    <w:rPr>
      <w:i/>
      <w:iCs/>
    </w:rPr>
  </w:style>
  <w:style w:type="paragraph" w:styleId="List">
    <w:name w:val="List"/>
    <w:basedOn w:val="BodyText"/>
    <w:semiHidden/>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customStyle="1" w:styleId="textepuce2">
    <w:name w:val="texte puce2"/>
    <w:basedOn w:val="Normal"/>
    <w:pPr>
      <w:numPr>
        <w:numId w:val="2"/>
      </w:numPr>
    </w:pPr>
  </w:style>
  <w:style w:type="paragraph" w:styleId="BalloonText">
    <w:name w:val="Balloon Text"/>
    <w:basedOn w:val="Normal"/>
    <w:rPr>
      <w:rFonts w:ascii="Tahoma" w:hAnsi="Tahoma" w:cs="Tahoma"/>
      <w:sz w:val="16"/>
      <w:szCs w:val="16"/>
    </w:rPr>
  </w:style>
  <w:style w:type="paragraph" w:customStyle="1" w:styleId="liste1">
    <w:name w:val="liste 1"/>
    <w:basedOn w:val="Normal"/>
    <w:pPr>
      <w:numPr>
        <w:numId w:val="3"/>
      </w:numPr>
      <w:tabs>
        <w:tab w:val="left" w:pos="851"/>
      </w:tabs>
      <w:spacing w:before="60" w:after="60" w:line="240" w:lineRule="auto"/>
      <w:ind w:left="851" w:hanging="284"/>
      <w:jc w:val="both"/>
    </w:pPr>
    <w:rPr>
      <w:rFonts w:eastAsia="Times New Roman"/>
    </w:rPr>
  </w:style>
  <w:style w:type="paragraph" w:styleId="BodyText2">
    <w:name w:val="Body Text 2"/>
    <w:basedOn w:val="Normal"/>
    <w:semiHidden/>
    <w:pPr>
      <w:spacing w:line="440" w:lineRule="exact"/>
      <w:jc w:val="center"/>
    </w:pPr>
    <w:rPr>
      <w:b/>
      <w:spacing w:val="30"/>
      <w:sz w:val="30"/>
    </w:rPr>
  </w:style>
  <w:style w:type="paragraph" w:styleId="CommentText">
    <w:name w:val="annotation text"/>
    <w:basedOn w:val="Normal"/>
    <w:link w:val="CommentTextChar"/>
    <w:semiHidden/>
    <w:pPr>
      <w:spacing w:after="120" w:line="240" w:lineRule="auto"/>
      <w:jc w:val="both"/>
    </w:pPr>
    <w:rPr>
      <w:rFonts w:ascii="Times New Roman" w:eastAsia="Times New Roman" w:hAnsi="Times New Roman" w:cs="Times New Roman"/>
    </w:rPr>
  </w:style>
  <w:style w:type="paragraph" w:styleId="CommentSubject">
    <w:name w:val="annotation subject"/>
    <w:basedOn w:val="CommentText"/>
    <w:next w:val="CommentText"/>
    <w:pPr>
      <w:spacing w:after="0"/>
      <w:jc w:val="left"/>
    </w:pPr>
    <w:rPr>
      <w:b/>
      <w:bCs/>
    </w:rPr>
  </w:style>
  <w:style w:type="paragraph" w:styleId="BodyText3">
    <w:name w:val="Body Text 3"/>
    <w:basedOn w:val="Normal"/>
    <w:semiHidden/>
    <w:pPr>
      <w:pBdr>
        <w:top w:val="single" w:sz="4" w:space="1" w:color="000000"/>
        <w:left w:val="single" w:sz="4" w:space="3" w:color="000000"/>
        <w:bottom w:val="single" w:sz="4" w:space="1" w:color="000000"/>
        <w:right w:val="single" w:sz="4" w:space="0" w:color="000000"/>
      </w:pBdr>
      <w:spacing w:after="240"/>
      <w:ind w:right="98"/>
      <w:jc w:val="center"/>
    </w:pPr>
    <w:rPr>
      <w:b/>
      <w:bCs/>
      <w:caps/>
      <w:sz w:val="26"/>
      <w:szCs w:val="2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BodyText"/>
  </w:style>
  <w:style w:type="character" w:customStyle="1" w:styleId="FooterChar">
    <w:name w:val="Footer Char"/>
    <w:link w:val="Footer"/>
    <w:uiPriority w:val="99"/>
    <w:rsid w:val="001070FC"/>
    <w:rPr>
      <w:rFonts w:ascii="Arial" w:eastAsia="Times" w:hAnsi="Arial" w:cs="Arial"/>
      <w:lang w:eastAsia="zh-CN"/>
    </w:rPr>
  </w:style>
  <w:style w:type="character" w:customStyle="1" w:styleId="HeaderChar">
    <w:name w:val="Header Char"/>
    <w:basedOn w:val="DefaultParagraphFont"/>
    <w:link w:val="Header"/>
    <w:semiHidden/>
    <w:rsid w:val="006067AB"/>
    <w:rPr>
      <w:rFonts w:ascii="Arial" w:eastAsia="Times" w:hAnsi="Arial" w:cs="Arial"/>
      <w:lang w:eastAsia="zh-CN"/>
    </w:rPr>
  </w:style>
  <w:style w:type="paragraph" w:styleId="ListParagraph">
    <w:name w:val="List Paragraph"/>
    <w:basedOn w:val="Normal"/>
    <w:uiPriority w:val="34"/>
    <w:qFormat/>
    <w:rsid w:val="00D2761C"/>
    <w:pPr>
      <w:ind w:left="720"/>
      <w:contextualSpacing/>
    </w:pPr>
  </w:style>
  <w:style w:type="paragraph" w:customStyle="1" w:styleId="a">
    <w:name w:val="a"/>
    <w:basedOn w:val="Normal"/>
    <w:rsid w:val="00D2761C"/>
    <w:pPr>
      <w:suppressAutoHyphens w:val="0"/>
      <w:overflowPunct w:val="0"/>
      <w:autoSpaceDE w:val="0"/>
      <w:autoSpaceDN w:val="0"/>
      <w:adjustRightInd w:val="0"/>
      <w:spacing w:line="240" w:lineRule="auto"/>
      <w:jc w:val="both"/>
      <w:textAlignment w:val="baseline"/>
    </w:pPr>
    <w:rPr>
      <w:rFonts w:eastAsia="Times New Roman" w:cs="Times New Roman"/>
      <w:sz w:val="22"/>
      <w:lang w:eastAsia="fr-FR"/>
    </w:rPr>
  </w:style>
  <w:style w:type="character" w:styleId="CommentReference">
    <w:name w:val="annotation reference"/>
    <w:basedOn w:val="DefaultParagraphFont"/>
    <w:uiPriority w:val="99"/>
    <w:semiHidden/>
    <w:unhideWhenUsed/>
    <w:rsid w:val="00891D87"/>
    <w:rPr>
      <w:sz w:val="16"/>
      <w:szCs w:val="16"/>
    </w:rPr>
  </w:style>
  <w:style w:type="paragraph" w:styleId="Revision">
    <w:name w:val="Revision"/>
    <w:hidden/>
    <w:uiPriority w:val="99"/>
    <w:semiHidden/>
    <w:rsid w:val="00E97DE9"/>
    <w:rPr>
      <w:rFonts w:ascii="Arial" w:eastAsia="Times" w:hAnsi="Arial" w:cs="Arial"/>
      <w:lang w:eastAsia="zh-CN"/>
    </w:rPr>
  </w:style>
  <w:style w:type="character" w:customStyle="1" w:styleId="CommentTextChar">
    <w:name w:val="Comment Text Char"/>
    <w:basedOn w:val="DefaultParagraphFont"/>
    <w:link w:val="CommentText"/>
    <w:semiHidden/>
    <w:rsid w:val="0050258F"/>
    <w:rPr>
      <w:lang w:eastAsia="zh-CN"/>
    </w:rPr>
  </w:style>
  <w:style w:type="paragraph" w:customStyle="1" w:styleId="P68B1DB1-Normal13">
    <w:name w:val="P68B1DB1-Normal13"/>
    <w:basedOn w:val="Normal"/>
    <w:rsid w:val="006B5BE4"/>
    <w:pPr>
      <w:suppressAutoHyphens w:val="0"/>
      <w:spacing w:after="160" w:line="254" w:lineRule="auto"/>
    </w:pPr>
    <w:rPr>
      <w:rFonts w:eastAsia="Arial Unicode MS"/>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79586">
      <w:bodyDiv w:val="1"/>
      <w:marLeft w:val="0"/>
      <w:marRight w:val="0"/>
      <w:marTop w:val="0"/>
      <w:marBottom w:val="0"/>
      <w:divBdr>
        <w:top w:val="none" w:sz="0" w:space="0" w:color="auto"/>
        <w:left w:val="none" w:sz="0" w:space="0" w:color="auto"/>
        <w:bottom w:val="none" w:sz="0" w:space="0" w:color="auto"/>
        <w:right w:val="none" w:sz="0" w:space="0" w:color="auto"/>
      </w:divBdr>
    </w:div>
    <w:div w:id="92015507">
      <w:bodyDiv w:val="1"/>
      <w:marLeft w:val="0"/>
      <w:marRight w:val="0"/>
      <w:marTop w:val="0"/>
      <w:marBottom w:val="0"/>
      <w:divBdr>
        <w:top w:val="none" w:sz="0" w:space="0" w:color="auto"/>
        <w:left w:val="none" w:sz="0" w:space="0" w:color="auto"/>
        <w:bottom w:val="none" w:sz="0" w:space="0" w:color="auto"/>
        <w:right w:val="none" w:sz="0" w:space="0" w:color="auto"/>
      </w:divBdr>
    </w:div>
    <w:div w:id="122189527">
      <w:bodyDiv w:val="1"/>
      <w:marLeft w:val="0"/>
      <w:marRight w:val="0"/>
      <w:marTop w:val="0"/>
      <w:marBottom w:val="0"/>
      <w:divBdr>
        <w:top w:val="none" w:sz="0" w:space="0" w:color="auto"/>
        <w:left w:val="none" w:sz="0" w:space="0" w:color="auto"/>
        <w:bottom w:val="none" w:sz="0" w:space="0" w:color="auto"/>
        <w:right w:val="none" w:sz="0" w:space="0" w:color="auto"/>
      </w:divBdr>
    </w:div>
    <w:div w:id="164175516">
      <w:bodyDiv w:val="1"/>
      <w:marLeft w:val="0"/>
      <w:marRight w:val="0"/>
      <w:marTop w:val="0"/>
      <w:marBottom w:val="0"/>
      <w:divBdr>
        <w:top w:val="none" w:sz="0" w:space="0" w:color="auto"/>
        <w:left w:val="none" w:sz="0" w:space="0" w:color="auto"/>
        <w:bottom w:val="none" w:sz="0" w:space="0" w:color="auto"/>
        <w:right w:val="none" w:sz="0" w:space="0" w:color="auto"/>
      </w:divBdr>
    </w:div>
    <w:div w:id="222060534">
      <w:bodyDiv w:val="1"/>
      <w:marLeft w:val="0"/>
      <w:marRight w:val="0"/>
      <w:marTop w:val="0"/>
      <w:marBottom w:val="0"/>
      <w:divBdr>
        <w:top w:val="none" w:sz="0" w:space="0" w:color="auto"/>
        <w:left w:val="none" w:sz="0" w:space="0" w:color="auto"/>
        <w:bottom w:val="none" w:sz="0" w:space="0" w:color="auto"/>
        <w:right w:val="none" w:sz="0" w:space="0" w:color="auto"/>
      </w:divBdr>
    </w:div>
    <w:div w:id="240287663">
      <w:bodyDiv w:val="1"/>
      <w:marLeft w:val="0"/>
      <w:marRight w:val="0"/>
      <w:marTop w:val="0"/>
      <w:marBottom w:val="0"/>
      <w:divBdr>
        <w:top w:val="none" w:sz="0" w:space="0" w:color="auto"/>
        <w:left w:val="none" w:sz="0" w:space="0" w:color="auto"/>
        <w:bottom w:val="none" w:sz="0" w:space="0" w:color="auto"/>
        <w:right w:val="none" w:sz="0" w:space="0" w:color="auto"/>
      </w:divBdr>
    </w:div>
    <w:div w:id="261568898">
      <w:bodyDiv w:val="1"/>
      <w:marLeft w:val="0"/>
      <w:marRight w:val="0"/>
      <w:marTop w:val="0"/>
      <w:marBottom w:val="0"/>
      <w:divBdr>
        <w:top w:val="none" w:sz="0" w:space="0" w:color="auto"/>
        <w:left w:val="none" w:sz="0" w:space="0" w:color="auto"/>
        <w:bottom w:val="none" w:sz="0" w:space="0" w:color="auto"/>
        <w:right w:val="none" w:sz="0" w:space="0" w:color="auto"/>
      </w:divBdr>
    </w:div>
    <w:div w:id="267857850">
      <w:bodyDiv w:val="1"/>
      <w:marLeft w:val="0"/>
      <w:marRight w:val="0"/>
      <w:marTop w:val="0"/>
      <w:marBottom w:val="0"/>
      <w:divBdr>
        <w:top w:val="none" w:sz="0" w:space="0" w:color="auto"/>
        <w:left w:val="none" w:sz="0" w:space="0" w:color="auto"/>
        <w:bottom w:val="none" w:sz="0" w:space="0" w:color="auto"/>
        <w:right w:val="none" w:sz="0" w:space="0" w:color="auto"/>
      </w:divBdr>
    </w:div>
    <w:div w:id="319623745">
      <w:bodyDiv w:val="1"/>
      <w:marLeft w:val="0"/>
      <w:marRight w:val="0"/>
      <w:marTop w:val="0"/>
      <w:marBottom w:val="0"/>
      <w:divBdr>
        <w:top w:val="none" w:sz="0" w:space="0" w:color="auto"/>
        <w:left w:val="none" w:sz="0" w:space="0" w:color="auto"/>
        <w:bottom w:val="none" w:sz="0" w:space="0" w:color="auto"/>
        <w:right w:val="none" w:sz="0" w:space="0" w:color="auto"/>
      </w:divBdr>
    </w:div>
    <w:div w:id="557864344">
      <w:bodyDiv w:val="1"/>
      <w:marLeft w:val="0"/>
      <w:marRight w:val="0"/>
      <w:marTop w:val="0"/>
      <w:marBottom w:val="0"/>
      <w:divBdr>
        <w:top w:val="none" w:sz="0" w:space="0" w:color="auto"/>
        <w:left w:val="none" w:sz="0" w:space="0" w:color="auto"/>
        <w:bottom w:val="none" w:sz="0" w:space="0" w:color="auto"/>
        <w:right w:val="none" w:sz="0" w:space="0" w:color="auto"/>
      </w:divBdr>
    </w:div>
    <w:div w:id="573593211">
      <w:bodyDiv w:val="1"/>
      <w:marLeft w:val="0"/>
      <w:marRight w:val="0"/>
      <w:marTop w:val="0"/>
      <w:marBottom w:val="0"/>
      <w:divBdr>
        <w:top w:val="none" w:sz="0" w:space="0" w:color="auto"/>
        <w:left w:val="none" w:sz="0" w:space="0" w:color="auto"/>
        <w:bottom w:val="none" w:sz="0" w:space="0" w:color="auto"/>
        <w:right w:val="none" w:sz="0" w:space="0" w:color="auto"/>
      </w:divBdr>
    </w:div>
    <w:div w:id="596601728">
      <w:bodyDiv w:val="1"/>
      <w:marLeft w:val="0"/>
      <w:marRight w:val="0"/>
      <w:marTop w:val="0"/>
      <w:marBottom w:val="0"/>
      <w:divBdr>
        <w:top w:val="none" w:sz="0" w:space="0" w:color="auto"/>
        <w:left w:val="none" w:sz="0" w:space="0" w:color="auto"/>
        <w:bottom w:val="none" w:sz="0" w:space="0" w:color="auto"/>
        <w:right w:val="none" w:sz="0" w:space="0" w:color="auto"/>
      </w:divBdr>
    </w:div>
    <w:div w:id="685448740">
      <w:bodyDiv w:val="1"/>
      <w:marLeft w:val="0"/>
      <w:marRight w:val="0"/>
      <w:marTop w:val="0"/>
      <w:marBottom w:val="0"/>
      <w:divBdr>
        <w:top w:val="none" w:sz="0" w:space="0" w:color="auto"/>
        <w:left w:val="none" w:sz="0" w:space="0" w:color="auto"/>
        <w:bottom w:val="none" w:sz="0" w:space="0" w:color="auto"/>
        <w:right w:val="none" w:sz="0" w:space="0" w:color="auto"/>
      </w:divBdr>
    </w:div>
    <w:div w:id="1085541430">
      <w:bodyDiv w:val="1"/>
      <w:marLeft w:val="0"/>
      <w:marRight w:val="0"/>
      <w:marTop w:val="0"/>
      <w:marBottom w:val="0"/>
      <w:divBdr>
        <w:top w:val="none" w:sz="0" w:space="0" w:color="auto"/>
        <w:left w:val="none" w:sz="0" w:space="0" w:color="auto"/>
        <w:bottom w:val="none" w:sz="0" w:space="0" w:color="auto"/>
        <w:right w:val="none" w:sz="0" w:space="0" w:color="auto"/>
      </w:divBdr>
    </w:div>
    <w:div w:id="1121922753">
      <w:bodyDiv w:val="1"/>
      <w:marLeft w:val="0"/>
      <w:marRight w:val="0"/>
      <w:marTop w:val="0"/>
      <w:marBottom w:val="0"/>
      <w:divBdr>
        <w:top w:val="none" w:sz="0" w:space="0" w:color="auto"/>
        <w:left w:val="none" w:sz="0" w:space="0" w:color="auto"/>
        <w:bottom w:val="none" w:sz="0" w:space="0" w:color="auto"/>
        <w:right w:val="none" w:sz="0" w:space="0" w:color="auto"/>
      </w:divBdr>
    </w:div>
    <w:div w:id="1144589557">
      <w:bodyDiv w:val="1"/>
      <w:marLeft w:val="0"/>
      <w:marRight w:val="0"/>
      <w:marTop w:val="0"/>
      <w:marBottom w:val="0"/>
      <w:divBdr>
        <w:top w:val="none" w:sz="0" w:space="0" w:color="auto"/>
        <w:left w:val="none" w:sz="0" w:space="0" w:color="auto"/>
        <w:bottom w:val="none" w:sz="0" w:space="0" w:color="auto"/>
        <w:right w:val="none" w:sz="0" w:space="0" w:color="auto"/>
      </w:divBdr>
    </w:div>
    <w:div w:id="1429426985">
      <w:bodyDiv w:val="1"/>
      <w:marLeft w:val="0"/>
      <w:marRight w:val="0"/>
      <w:marTop w:val="0"/>
      <w:marBottom w:val="0"/>
      <w:divBdr>
        <w:top w:val="none" w:sz="0" w:space="0" w:color="auto"/>
        <w:left w:val="none" w:sz="0" w:space="0" w:color="auto"/>
        <w:bottom w:val="none" w:sz="0" w:space="0" w:color="auto"/>
        <w:right w:val="none" w:sz="0" w:space="0" w:color="auto"/>
      </w:divBdr>
    </w:div>
    <w:div w:id="1783449954">
      <w:bodyDiv w:val="1"/>
      <w:marLeft w:val="0"/>
      <w:marRight w:val="0"/>
      <w:marTop w:val="0"/>
      <w:marBottom w:val="0"/>
      <w:divBdr>
        <w:top w:val="none" w:sz="0" w:space="0" w:color="auto"/>
        <w:left w:val="none" w:sz="0" w:space="0" w:color="auto"/>
        <w:bottom w:val="none" w:sz="0" w:space="0" w:color="auto"/>
        <w:right w:val="none" w:sz="0" w:space="0" w:color="auto"/>
      </w:divBdr>
    </w:div>
    <w:div w:id="1804150651">
      <w:bodyDiv w:val="1"/>
      <w:marLeft w:val="0"/>
      <w:marRight w:val="0"/>
      <w:marTop w:val="0"/>
      <w:marBottom w:val="0"/>
      <w:divBdr>
        <w:top w:val="none" w:sz="0" w:space="0" w:color="auto"/>
        <w:left w:val="none" w:sz="0" w:space="0" w:color="auto"/>
        <w:bottom w:val="none" w:sz="0" w:space="0" w:color="auto"/>
        <w:right w:val="none" w:sz="0" w:space="0" w:color="auto"/>
      </w:divBdr>
    </w:div>
    <w:div w:id="1853642222">
      <w:bodyDiv w:val="1"/>
      <w:marLeft w:val="0"/>
      <w:marRight w:val="0"/>
      <w:marTop w:val="0"/>
      <w:marBottom w:val="0"/>
      <w:divBdr>
        <w:top w:val="none" w:sz="0" w:space="0" w:color="auto"/>
        <w:left w:val="none" w:sz="0" w:space="0" w:color="auto"/>
        <w:bottom w:val="none" w:sz="0" w:space="0" w:color="auto"/>
        <w:right w:val="none" w:sz="0" w:space="0" w:color="auto"/>
      </w:divBdr>
    </w:div>
    <w:div w:id="1937208287">
      <w:bodyDiv w:val="1"/>
      <w:marLeft w:val="0"/>
      <w:marRight w:val="0"/>
      <w:marTop w:val="0"/>
      <w:marBottom w:val="0"/>
      <w:divBdr>
        <w:top w:val="none" w:sz="0" w:space="0" w:color="auto"/>
        <w:left w:val="none" w:sz="0" w:space="0" w:color="auto"/>
        <w:bottom w:val="none" w:sz="0" w:space="0" w:color="auto"/>
        <w:right w:val="none" w:sz="0" w:space="0" w:color="auto"/>
      </w:divBdr>
    </w:div>
    <w:div w:id="210051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plomatie.gouv.fr/fr/conseils-aux-voyageur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forms.office.com/pages/responsepage.aspx?id=574PyIzce021MrkOaDCL0ECe80gAGvhLkhiyhEykfyBUM0dHSUNaQ00wMFZUU1VRS1I0MFJDMUlQTC4u" TargetMode="External"/><Relationship Id="rId4" Type="http://schemas.openxmlformats.org/officeDocument/2006/relationships/settings" Target="settings.xml"/><Relationship Id="rId9" Type="http://schemas.openxmlformats.org/officeDocument/2006/relationships/hyperlink" Target="https://forms.office.com/pages/responsepage.aspx?id=574PyIzce021MrkOaDCL0ECe80gAGvhLkhiyhEykfyBUM0dHSUNaQ00wMFZUU1VRS1I0MFJDMUlQTC4u"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benard-adc.BERCY\Local%20Settings\Temporary%20Internet%20Files\Content.IE5\4D4RCRKT\Note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5CC58-8587-48CD-87EE-A1ED97F41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Note_1</Template>
  <TotalTime>24</TotalTime>
  <Pages>6</Pages>
  <Words>1257</Words>
  <Characters>7170</Characters>
  <Application>Microsoft Office Word</Application>
  <DocSecurity>0</DocSecurity>
  <Lines>59</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ADETEF</vt:lpstr>
      <vt:lpstr>ADETEF</vt:lpstr>
    </vt:vector>
  </TitlesOfParts>
  <Company>MEIE</Company>
  <LinksUpToDate>false</LinksUpToDate>
  <CharactersWithSpaces>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daisi.priyanganee</cp:lastModifiedBy>
  <cp:revision>98</cp:revision>
  <cp:lastPrinted>2015-05-27T07:25:00Z</cp:lastPrinted>
  <dcterms:created xsi:type="dcterms:W3CDTF">2023-07-21T12:56:00Z</dcterms:created>
  <dcterms:modified xsi:type="dcterms:W3CDTF">2025-08-05T09:39:00Z</dcterms:modified>
</cp:coreProperties>
</file>